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B4CDD" w14:textId="77777777" w:rsidR="00866720" w:rsidRPr="00412D09" w:rsidRDefault="00866720" w:rsidP="00866720">
      <w:pPr>
        <w:spacing w:line="288" w:lineRule="auto"/>
        <w:jc w:val="center"/>
        <w:rPr>
          <w:b/>
          <w:caps/>
        </w:rPr>
      </w:pPr>
      <w:r w:rsidRPr="00412D09">
        <w:rPr>
          <w:b/>
          <w:caps/>
        </w:rPr>
        <w:t>Vzor žádosti pro udělení záštity</w:t>
      </w:r>
    </w:p>
    <w:p w14:paraId="3EF08EBB" w14:textId="77777777" w:rsidR="00866720" w:rsidRPr="00412D09" w:rsidRDefault="00866720" w:rsidP="00866720">
      <w:pPr>
        <w:pStyle w:val="Normln1"/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2DA06A9C" w14:textId="77777777" w:rsidR="00866720" w:rsidRPr="00412D09" w:rsidRDefault="00866720" w:rsidP="00866720">
      <w:pPr>
        <w:pStyle w:val="Normln1"/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 xml:space="preserve">Město </w:t>
      </w:r>
      <w:r>
        <w:rPr>
          <w:rFonts w:asciiTheme="minorHAnsi" w:hAnsiTheme="minorHAnsi"/>
          <w:sz w:val="22"/>
          <w:szCs w:val="22"/>
        </w:rPr>
        <w:t>Boskovice</w:t>
      </w:r>
    </w:p>
    <w:p w14:paraId="7E26B1DE" w14:textId="77777777" w:rsidR="00866720" w:rsidRDefault="00866720" w:rsidP="00866720">
      <w:pPr>
        <w:pStyle w:val="Normln1"/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Starost</w:t>
      </w:r>
      <w:r>
        <w:rPr>
          <w:rFonts w:asciiTheme="minorHAnsi" w:hAnsiTheme="minorHAnsi"/>
          <w:sz w:val="22"/>
          <w:szCs w:val="22"/>
        </w:rPr>
        <w:t>k</w:t>
      </w:r>
      <w:r w:rsidRPr="00412D09">
        <w:rPr>
          <w:rFonts w:asciiTheme="minorHAnsi" w:hAnsiTheme="minorHAnsi"/>
          <w:sz w:val="22"/>
          <w:szCs w:val="22"/>
        </w:rPr>
        <w:t>a/místostarost</w:t>
      </w:r>
      <w:r>
        <w:rPr>
          <w:rFonts w:asciiTheme="minorHAnsi" w:hAnsiTheme="minorHAnsi"/>
          <w:sz w:val="22"/>
          <w:szCs w:val="22"/>
        </w:rPr>
        <w:t>k</w:t>
      </w:r>
      <w:r w:rsidRPr="00412D09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/místostarosta</w:t>
      </w:r>
      <w:r w:rsidRPr="00412D09">
        <w:rPr>
          <w:rFonts w:asciiTheme="minorHAnsi" w:hAnsiTheme="minorHAnsi"/>
          <w:sz w:val="22"/>
          <w:szCs w:val="22"/>
        </w:rPr>
        <w:t xml:space="preserve"> města </w:t>
      </w:r>
      <w:r>
        <w:rPr>
          <w:rFonts w:asciiTheme="minorHAnsi" w:hAnsiTheme="minorHAnsi"/>
          <w:sz w:val="22"/>
          <w:szCs w:val="22"/>
        </w:rPr>
        <w:t>Boskovice</w:t>
      </w:r>
    </w:p>
    <w:p w14:paraId="2D8291A1" w14:textId="77777777" w:rsidR="00866720" w:rsidRDefault="00866720" w:rsidP="00866720">
      <w:pPr>
        <w:pStyle w:val="Normln1"/>
        <w:spacing w:line="288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Masarykovo nám. 4/2</w:t>
      </w:r>
    </w:p>
    <w:p w14:paraId="05198A42" w14:textId="77777777" w:rsidR="00866720" w:rsidRPr="00412D09" w:rsidRDefault="00866720" w:rsidP="00866720">
      <w:pPr>
        <w:pStyle w:val="Normln1"/>
        <w:spacing w:line="288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Boskovice</w:t>
      </w:r>
    </w:p>
    <w:p w14:paraId="3FD9C55E" w14:textId="77777777" w:rsidR="00866720" w:rsidRPr="00412D09" w:rsidRDefault="00866720" w:rsidP="00866720">
      <w:pPr>
        <w:pStyle w:val="Normln1"/>
        <w:spacing w:line="288" w:lineRule="auto"/>
        <w:jc w:val="both"/>
        <w:rPr>
          <w:rFonts w:asciiTheme="minorHAnsi" w:hAnsiTheme="minorHAnsi"/>
          <w:sz w:val="22"/>
          <w:szCs w:val="22"/>
        </w:rPr>
      </w:pPr>
    </w:p>
    <w:p w14:paraId="20757440" w14:textId="77777777" w:rsidR="00866720" w:rsidRPr="00412D09" w:rsidRDefault="00866720" w:rsidP="00866720">
      <w:pPr>
        <w:pStyle w:val="Normln1"/>
        <w:spacing w:line="288" w:lineRule="auto"/>
        <w:jc w:val="right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Místo, datum</w:t>
      </w:r>
    </w:p>
    <w:p w14:paraId="54F99191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Vážen</w:t>
      </w:r>
      <w:r>
        <w:rPr>
          <w:rFonts w:asciiTheme="minorHAnsi" w:hAnsiTheme="minorHAnsi"/>
          <w:sz w:val="22"/>
          <w:szCs w:val="22"/>
        </w:rPr>
        <w:t>á</w:t>
      </w:r>
      <w:r w:rsidRPr="00412D09">
        <w:rPr>
          <w:rFonts w:asciiTheme="minorHAnsi" w:hAnsiTheme="minorHAnsi"/>
          <w:sz w:val="22"/>
          <w:szCs w:val="22"/>
        </w:rPr>
        <w:t xml:space="preserve"> pan</w:t>
      </w:r>
      <w:r>
        <w:rPr>
          <w:rFonts w:asciiTheme="minorHAnsi" w:hAnsiTheme="minorHAnsi"/>
          <w:sz w:val="22"/>
          <w:szCs w:val="22"/>
        </w:rPr>
        <w:t>í</w:t>
      </w:r>
      <w:r w:rsidRPr="00412D09">
        <w:rPr>
          <w:rFonts w:asciiTheme="minorHAnsi" w:hAnsiTheme="minorHAnsi"/>
          <w:sz w:val="22"/>
          <w:szCs w:val="22"/>
        </w:rPr>
        <w:t xml:space="preserve"> starost</w:t>
      </w:r>
      <w:r>
        <w:rPr>
          <w:rFonts w:asciiTheme="minorHAnsi" w:hAnsiTheme="minorHAnsi"/>
          <w:sz w:val="22"/>
          <w:szCs w:val="22"/>
        </w:rPr>
        <w:t>ko</w:t>
      </w:r>
      <w:r w:rsidRPr="00412D09">
        <w:rPr>
          <w:rFonts w:asciiTheme="minorHAnsi" w:hAnsiTheme="minorHAnsi"/>
          <w:sz w:val="22"/>
          <w:szCs w:val="22"/>
        </w:rPr>
        <w:t>/místostarost</w:t>
      </w:r>
      <w:r>
        <w:rPr>
          <w:rFonts w:asciiTheme="minorHAnsi" w:hAnsiTheme="minorHAnsi"/>
          <w:sz w:val="22"/>
          <w:szCs w:val="22"/>
        </w:rPr>
        <w:t>k</w:t>
      </w:r>
      <w:r w:rsidRPr="00412D09">
        <w:rPr>
          <w:rFonts w:asciiTheme="minorHAnsi" w:hAnsiTheme="minorHAnsi"/>
          <w:sz w:val="22"/>
          <w:szCs w:val="22"/>
        </w:rPr>
        <w:t>o,</w:t>
      </w:r>
      <w:r>
        <w:rPr>
          <w:rFonts w:asciiTheme="minorHAnsi" w:hAnsiTheme="minorHAnsi"/>
          <w:sz w:val="22"/>
          <w:szCs w:val="22"/>
        </w:rPr>
        <w:t xml:space="preserve"> vážený pane místostarosto,</w:t>
      </w:r>
    </w:p>
    <w:p w14:paraId="05524B1C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41182612" w14:textId="77777777" w:rsidR="00866720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 xml:space="preserve">dne/ve </w:t>
      </w:r>
      <w:proofErr w:type="gramStart"/>
      <w:r w:rsidRPr="00412D09">
        <w:rPr>
          <w:rFonts w:asciiTheme="minorHAnsi" w:hAnsiTheme="minorHAnsi"/>
          <w:sz w:val="22"/>
          <w:szCs w:val="22"/>
        </w:rPr>
        <w:t>dnech  …</w:t>
      </w:r>
      <w:proofErr w:type="gramEnd"/>
      <w:r w:rsidRPr="00412D09">
        <w:rPr>
          <w:rFonts w:asciiTheme="minorHAnsi" w:hAnsiTheme="minorHAnsi"/>
          <w:sz w:val="22"/>
          <w:szCs w:val="22"/>
        </w:rPr>
        <w:t xml:space="preserve">………… v </w:t>
      </w:r>
      <w:r w:rsidRPr="00412D09">
        <w:rPr>
          <w:rFonts w:asciiTheme="minorHAnsi" w:hAnsiTheme="minorHAnsi"/>
          <w:i/>
          <w:sz w:val="22"/>
          <w:szCs w:val="22"/>
        </w:rPr>
        <w:t>(místo konání)</w:t>
      </w:r>
      <w:r w:rsidRPr="00412D09">
        <w:rPr>
          <w:rFonts w:asciiTheme="minorHAnsi" w:hAnsiTheme="minorHAnsi"/>
          <w:sz w:val="22"/>
          <w:szCs w:val="22"/>
        </w:rPr>
        <w:t xml:space="preserve"> …………………………………. se koná </w:t>
      </w:r>
      <w:r w:rsidRPr="00412D09">
        <w:rPr>
          <w:rFonts w:asciiTheme="minorHAnsi" w:hAnsiTheme="minorHAnsi"/>
          <w:i/>
          <w:sz w:val="22"/>
          <w:szCs w:val="22"/>
        </w:rPr>
        <w:t>(název akce)</w:t>
      </w:r>
      <w:r w:rsidRPr="00412D09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……………………………………………………………………………………………………</w:t>
      </w:r>
      <w:proofErr w:type="gramStart"/>
      <w:r w:rsidRPr="00412D09">
        <w:rPr>
          <w:rFonts w:asciiTheme="minorHAnsi" w:hAnsiTheme="minorHAnsi"/>
          <w:sz w:val="22"/>
          <w:szCs w:val="22"/>
        </w:rPr>
        <w:t>…….</w:t>
      </w:r>
      <w:proofErr w:type="gramEnd"/>
      <w:r w:rsidRPr="00412D09">
        <w:rPr>
          <w:rFonts w:asciiTheme="minorHAnsi" w:hAnsiTheme="minorHAnsi"/>
          <w:sz w:val="22"/>
          <w:szCs w:val="22"/>
        </w:rPr>
        <w:t xml:space="preserve">., jejímž cílem je …..................................................................................................................................... </w:t>
      </w:r>
    </w:p>
    <w:p w14:paraId="56796385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09EBBD23" w14:textId="77777777" w:rsidR="00866720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 xml:space="preserve">Vzhledem k významu akce si dovolujeme požádat o převzetí záštity nad touto akcí město </w:t>
      </w:r>
      <w:r>
        <w:rPr>
          <w:rFonts w:asciiTheme="minorHAnsi" w:hAnsiTheme="minorHAnsi"/>
          <w:sz w:val="22"/>
          <w:szCs w:val="22"/>
        </w:rPr>
        <w:t>Boskovice</w:t>
      </w:r>
      <w:r w:rsidRPr="00412D09">
        <w:rPr>
          <w:rFonts w:asciiTheme="minorHAnsi" w:hAnsiTheme="minorHAnsi"/>
          <w:sz w:val="22"/>
          <w:szCs w:val="22"/>
        </w:rPr>
        <w:t>/starost</w:t>
      </w:r>
      <w:r>
        <w:rPr>
          <w:rFonts w:asciiTheme="minorHAnsi" w:hAnsiTheme="minorHAnsi"/>
          <w:sz w:val="22"/>
          <w:szCs w:val="22"/>
        </w:rPr>
        <w:t>k</w:t>
      </w:r>
      <w:r w:rsidRPr="00412D09">
        <w:rPr>
          <w:rFonts w:asciiTheme="minorHAnsi" w:hAnsiTheme="minorHAnsi"/>
          <w:sz w:val="22"/>
          <w:szCs w:val="22"/>
        </w:rPr>
        <w:t>u města/místostarost</w:t>
      </w:r>
      <w:r>
        <w:rPr>
          <w:rFonts w:asciiTheme="minorHAnsi" w:hAnsiTheme="minorHAnsi"/>
          <w:sz w:val="22"/>
          <w:szCs w:val="22"/>
        </w:rPr>
        <w:t>k</w:t>
      </w:r>
      <w:r w:rsidRPr="00412D09">
        <w:rPr>
          <w:rFonts w:asciiTheme="minorHAnsi" w:hAnsiTheme="minorHAnsi"/>
          <w:sz w:val="22"/>
          <w:szCs w:val="22"/>
        </w:rPr>
        <w:t>u města</w:t>
      </w:r>
      <w:r>
        <w:rPr>
          <w:rFonts w:asciiTheme="minorHAnsi" w:hAnsiTheme="minorHAnsi"/>
          <w:sz w:val="22"/>
          <w:szCs w:val="22"/>
        </w:rPr>
        <w:t>, místostarostu města</w:t>
      </w:r>
      <w:r w:rsidRPr="00412D09">
        <w:rPr>
          <w:rFonts w:asciiTheme="minorHAnsi" w:hAnsiTheme="minorHAnsi"/>
          <w:sz w:val="22"/>
          <w:szCs w:val="22"/>
        </w:rPr>
        <w:t xml:space="preserve">. </w:t>
      </w:r>
    </w:p>
    <w:p w14:paraId="33C396B2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7179003B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Informace o převzetí záštity bude uvedena na všech propagačních materiálech akce a bude zveřejněna v místě konání akce i v materiálech poskytnutých médiím. Předpokládáme, že k propagaci akce budou použity následující prostředky………………………...</w:t>
      </w:r>
    </w:p>
    <w:p w14:paraId="4A0AC1E8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19BDBF78" w14:textId="77777777" w:rsidR="00866720" w:rsidRPr="00D424FF" w:rsidRDefault="00866720" w:rsidP="00866720">
      <w:pPr>
        <w:pStyle w:val="Normln1"/>
        <w:spacing w:line="288" w:lineRule="auto"/>
        <w:rPr>
          <w:rFonts w:asciiTheme="minorHAnsi" w:hAnsiTheme="minorHAnsi"/>
          <w:i/>
          <w:sz w:val="22"/>
          <w:szCs w:val="22"/>
        </w:rPr>
      </w:pPr>
      <w:r w:rsidRPr="00D424FF">
        <w:rPr>
          <w:rFonts w:asciiTheme="minorHAnsi" w:hAnsiTheme="minorHAnsi"/>
          <w:i/>
          <w:sz w:val="22"/>
          <w:szCs w:val="22"/>
        </w:rPr>
        <w:t>(Uvítali bychom, kdyby se představitel města zúčastnil slavnostního zahájení/zakončení akce, předání cen a pronesl krátký proslov.)</w:t>
      </w:r>
    </w:p>
    <w:p w14:paraId="1F671E6F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520758DF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 xml:space="preserve">Dokumentaci k akci, tj. </w:t>
      </w:r>
      <w:r w:rsidRPr="00412D09">
        <w:rPr>
          <w:rFonts w:asciiTheme="minorHAnsi" w:hAnsiTheme="minorHAnsi"/>
          <w:i/>
          <w:sz w:val="22"/>
          <w:szCs w:val="22"/>
        </w:rPr>
        <w:t>(např. scénář, program, seznam účinkujících atp.)</w:t>
      </w:r>
      <w:r w:rsidRPr="00412D09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………………………………………………………………………………………</w:t>
      </w:r>
      <w:proofErr w:type="gramStart"/>
      <w:r w:rsidRPr="00412D09">
        <w:rPr>
          <w:rFonts w:asciiTheme="minorHAnsi" w:hAnsiTheme="minorHAnsi"/>
          <w:sz w:val="22"/>
          <w:szCs w:val="22"/>
        </w:rPr>
        <w:t>…….</w:t>
      </w:r>
      <w:proofErr w:type="gramEnd"/>
      <w:r w:rsidRPr="00412D09">
        <w:rPr>
          <w:rFonts w:asciiTheme="minorHAnsi" w:hAnsiTheme="minorHAnsi"/>
          <w:sz w:val="22"/>
          <w:szCs w:val="22"/>
        </w:rPr>
        <w:t>. přikládáme k žádosti.</w:t>
      </w:r>
    </w:p>
    <w:p w14:paraId="7EE946F6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56545768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Kontaktní osobou je ………………… (tel.: ……</w:t>
      </w:r>
      <w:proofErr w:type="gramStart"/>
      <w:r w:rsidRPr="00412D09">
        <w:rPr>
          <w:rFonts w:asciiTheme="minorHAnsi" w:hAnsiTheme="minorHAnsi"/>
          <w:sz w:val="22"/>
          <w:szCs w:val="22"/>
        </w:rPr>
        <w:t>…….</w:t>
      </w:r>
      <w:proofErr w:type="gramEnd"/>
      <w:r w:rsidRPr="00412D09">
        <w:rPr>
          <w:rFonts w:asciiTheme="minorHAnsi" w:hAnsiTheme="minorHAnsi"/>
          <w:sz w:val="22"/>
          <w:szCs w:val="22"/>
        </w:rPr>
        <w:t>., e-mail: ……….).</w:t>
      </w:r>
    </w:p>
    <w:p w14:paraId="7CAA1D59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2534E71B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S pozdravem</w:t>
      </w:r>
    </w:p>
    <w:p w14:paraId="7992AF60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</w:p>
    <w:p w14:paraId="0B5EFB67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Jméno</w:t>
      </w:r>
    </w:p>
    <w:p w14:paraId="55DF45E7" w14:textId="77777777" w:rsidR="00866720" w:rsidRPr="00412D09" w:rsidRDefault="00866720" w:rsidP="00866720">
      <w:pPr>
        <w:pStyle w:val="Normln1"/>
        <w:spacing w:line="288" w:lineRule="auto"/>
        <w:rPr>
          <w:rFonts w:asciiTheme="minorHAnsi" w:hAnsiTheme="minorHAnsi"/>
          <w:sz w:val="22"/>
          <w:szCs w:val="22"/>
        </w:rPr>
      </w:pPr>
      <w:r w:rsidRPr="00412D09">
        <w:rPr>
          <w:rFonts w:asciiTheme="minorHAnsi" w:hAnsiTheme="minorHAnsi"/>
          <w:sz w:val="22"/>
          <w:szCs w:val="22"/>
        </w:rPr>
        <w:t>Adresa</w:t>
      </w:r>
    </w:p>
    <w:p w14:paraId="13ADC851" w14:textId="77777777" w:rsidR="00A9204E" w:rsidRPr="005F4E53" w:rsidRDefault="00A9204E"/>
    <w:sectPr w:rsidR="00A9204E" w:rsidRPr="005F4E53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0441E" w14:textId="77777777" w:rsidR="00F360A6" w:rsidRDefault="00F360A6" w:rsidP="005F4E53">
      <w:r>
        <w:separator/>
      </w:r>
    </w:p>
  </w:endnote>
  <w:endnote w:type="continuationSeparator" w:id="0">
    <w:p w14:paraId="1C3EFDCE" w14:textId="77777777" w:rsidR="00F360A6" w:rsidRDefault="00F360A6" w:rsidP="005F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D138" w14:textId="77777777" w:rsidR="00F360A6" w:rsidRDefault="00F360A6" w:rsidP="005F4E53">
      <w:r>
        <w:separator/>
      </w:r>
    </w:p>
  </w:footnote>
  <w:footnote w:type="continuationSeparator" w:id="0">
    <w:p w14:paraId="144DF536" w14:textId="77777777" w:rsidR="00F360A6" w:rsidRDefault="00F360A6" w:rsidP="005F4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C4E4F1A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564181E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3766CEC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5B237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C0059C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B830DA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D057A8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38E1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CA7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43D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AF07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C11155"/>
    <w:multiLevelType w:val="multilevel"/>
    <w:tmpl w:val="04090023"/>
    <w:styleLink w:val="lnekoddl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30236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Čás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401830497">
    <w:abstractNumId w:val="21"/>
  </w:num>
  <w:num w:numId="2" w16cid:durableId="60834886">
    <w:abstractNumId w:val="13"/>
  </w:num>
  <w:num w:numId="3" w16cid:durableId="1053115750">
    <w:abstractNumId w:val="10"/>
  </w:num>
  <w:num w:numId="4" w16cid:durableId="1089085525">
    <w:abstractNumId w:val="23"/>
  </w:num>
  <w:num w:numId="5" w16cid:durableId="1394233852">
    <w:abstractNumId w:val="14"/>
  </w:num>
  <w:num w:numId="6" w16cid:durableId="422998448">
    <w:abstractNumId w:val="17"/>
  </w:num>
  <w:num w:numId="7" w16cid:durableId="71202296">
    <w:abstractNumId w:val="20"/>
  </w:num>
  <w:num w:numId="8" w16cid:durableId="1472943781">
    <w:abstractNumId w:val="9"/>
  </w:num>
  <w:num w:numId="9" w16cid:durableId="41098533">
    <w:abstractNumId w:val="7"/>
  </w:num>
  <w:num w:numId="10" w16cid:durableId="1861627793">
    <w:abstractNumId w:val="6"/>
  </w:num>
  <w:num w:numId="11" w16cid:durableId="1210193240">
    <w:abstractNumId w:val="5"/>
  </w:num>
  <w:num w:numId="12" w16cid:durableId="1535269146">
    <w:abstractNumId w:val="4"/>
  </w:num>
  <w:num w:numId="13" w16cid:durableId="1259019951">
    <w:abstractNumId w:val="8"/>
  </w:num>
  <w:num w:numId="14" w16cid:durableId="169024199">
    <w:abstractNumId w:val="3"/>
  </w:num>
  <w:num w:numId="15" w16cid:durableId="928536692">
    <w:abstractNumId w:val="2"/>
  </w:num>
  <w:num w:numId="16" w16cid:durableId="1202405382">
    <w:abstractNumId w:val="1"/>
  </w:num>
  <w:num w:numId="17" w16cid:durableId="809320995">
    <w:abstractNumId w:val="0"/>
  </w:num>
  <w:num w:numId="18" w16cid:durableId="538592498">
    <w:abstractNumId w:val="15"/>
  </w:num>
  <w:num w:numId="19" w16cid:durableId="390692365">
    <w:abstractNumId w:val="16"/>
  </w:num>
  <w:num w:numId="20" w16cid:durableId="771776257">
    <w:abstractNumId w:val="22"/>
  </w:num>
  <w:num w:numId="21" w16cid:durableId="934627335">
    <w:abstractNumId w:val="19"/>
  </w:num>
  <w:num w:numId="22" w16cid:durableId="259729106">
    <w:abstractNumId w:val="11"/>
  </w:num>
  <w:num w:numId="23" w16cid:durableId="1623347426">
    <w:abstractNumId w:val="25"/>
  </w:num>
  <w:num w:numId="24" w16cid:durableId="1692948978">
    <w:abstractNumId w:val="12"/>
  </w:num>
  <w:num w:numId="25" w16cid:durableId="773785808">
    <w:abstractNumId w:val="24"/>
  </w:num>
  <w:num w:numId="26" w16cid:durableId="7353172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720"/>
    <w:rsid w:val="00251D17"/>
    <w:rsid w:val="002A4238"/>
    <w:rsid w:val="00392666"/>
    <w:rsid w:val="004E108E"/>
    <w:rsid w:val="005F4E53"/>
    <w:rsid w:val="00645252"/>
    <w:rsid w:val="006D3D74"/>
    <w:rsid w:val="0083569A"/>
    <w:rsid w:val="00866720"/>
    <w:rsid w:val="0097356C"/>
    <w:rsid w:val="00A9204E"/>
    <w:rsid w:val="00F3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AD1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6720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5F4E53"/>
    <w:pPr>
      <w:keepNext/>
      <w:keepLines/>
      <w:spacing w:before="240" w:after="0" w:line="240" w:lineRule="auto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4E53"/>
    <w:pPr>
      <w:keepNext/>
      <w:keepLines/>
      <w:spacing w:before="40" w:after="0" w:line="240" w:lineRule="auto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4E53"/>
    <w:pPr>
      <w:keepNext/>
      <w:keepLines/>
      <w:spacing w:before="40" w:after="0" w:line="240" w:lineRule="auto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F4E53"/>
    <w:pPr>
      <w:keepNext/>
      <w:keepLines/>
      <w:spacing w:before="40" w:after="0" w:line="240" w:lineRule="auto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F4E53"/>
    <w:pPr>
      <w:keepNext/>
      <w:keepLines/>
      <w:spacing w:before="40" w:after="0" w:line="240" w:lineRule="auto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F4E53"/>
    <w:pPr>
      <w:keepNext/>
      <w:keepLines/>
      <w:spacing w:before="40" w:after="0" w:line="240" w:lineRule="auto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F4E53"/>
    <w:pPr>
      <w:keepNext/>
      <w:keepLines/>
      <w:spacing w:before="40" w:after="0" w:line="240" w:lineRule="auto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F4E53"/>
    <w:pPr>
      <w:keepNext/>
      <w:keepLines/>
      <w:spacing w:before="40" w:after="0" w:line="240" w:lineRule="auto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F4E53"/>
    <w:pPr>
      <w:keepNext/>
      <w:keepLines/>
      <w:spacing w:before="40" w:after="0" w:line="240" w:lineRule="auto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F4E53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F4E53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dpis5Char">
    <w:name w:val="Nadpis 5 Char"/>
    <w:basedOn w:val="Standardnpsmoodstavce"/>
    <w:link w:val="Nadpis5"/>
    <w:uiPriority w:val="9"/>
    <w:rsid w:val="005F4E53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dpis6Char">
    <w:name w:val="Nadpis 6 Char"/>
    <w:basedOn w:val="Standardnpsmoodstavce"/>
    <w:link w:val="Nadpis6"/>
    <w:uiPriority w:val="9"/>
    <w:rsid w:val="005F4E53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F4E53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5F4E53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5F4E53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5F4E53"/>
    <w:pPr>
      <w:spacing w:after="0" w:line="240" w:lineRule="auto"/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E53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E53"/>
    <w:pPr>
      <w:numPr>
        <w:ilvl w:val="1"/>
      </w:numPr>
      <w:spacing w:after="0" w:line="240" w:lineRule="auto"/>
    </w:pPr>
    <w:rPr>
      <w:rFonts w:ascii="Calibri" w:eastAsiaTheme="minorEastAsia" w:hAnsi="Calibri" w:cs="Calibr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F4E53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qFormat/>
    <w:rsid w:val="005F4E53"/>
    <w:rPr>
      <w:rFonts w:ascii="Calibri" w:hAnsi="Calibri" w:cs="Calibri"/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5F4E53"/>
    <w:rPr>
      <w:rFonts w:ascii="Calibri" w:hAnsi="Calibri" w:cs="Calibri"/>
      <w:i/>
      <w:iCs/>
    </w:rPr>
  </w:style>
  <w:style w:type="character" w:styleId="Zdraznnintenzivn">
    <w:name w:val="Intense Emphasis"/>
    <w:basedOn w:val="Standardnpsmoodstavce"/>
    <w:uiPriority w:val="21"/>
    <w:qFormat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Siln">
    <w:name w:val="Strong"/>
    <w:basedOn w:val="Standardnpsmoodstavce"/>
    <w:uiPriority w:val="22"/>
    <w:qFormat/>
    <w:rsid w:val="005F4E53"/>
    <w:rPr>
      <w:rFonts w:ascii="Calibri" w:hAnsi="Calibri" w:cs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5F4E53"/>
    <w:pPr>
      <w:spacing w:before="200" w:after="0" w:line="240" w:lineRule="auto"/>
      <w:ind w:left="864" w:right="864"/>
      <w:jc w:val="center"/>
    </w:pPr>
    <w:rPr>
      <w:rFonts w:ascii="Calibri" w:hAnsi="Calibri" w:cs="Calibri"/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E53"/>
    <w:rPr>
      <w:rFonts w:ascii="Calibri" w:hAnsi="Calibri" w:cs="Calibri"/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E5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40" w:lineRule="auto"/>
      <w:ind w:left="864" w:right="864"/>
      <w:jc w:val="center"/>
    </w:pPr>
    <w:rPr>
      <w:rFonts w:ascii="Calibri" w:hAnsi="Calibri" w:cs="Calibri"/>
      <w:i/>
      <w:iCs/>
      <w:color w:val="1F4E79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Odkazjemn">
    <w:name w:val="Subtle Reference"/>
    <w:basedOn w:val="Standardnpsmoodstavce"/>
    <w:uiPriority w:val="31"/>
    <w:qFormat/>
    <w:rsid w:val="005F4E53"/>
    <w:rPr>
      <w:rFonts w:ascii="Calibri" w:hAnsi="Calibri" w:cs="Calibri"/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5F4E53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Nzevknihy">
    <w:name w:val="Book Title"/>
    <w:basedOn w:val="Standardnpsmoodstavce"/>
    <w:uiPriority w:val="33"/>
    <w:qFormat/>
    <w:rsid w:val="005F4E53"/>
    <w:rPr>
      <w:rFonts w:ascii="Calibri" w:hAnsi="Calibri" w:cs="Calibri"/>
      <w:b/>
      <w:bCs/>
      <w:i/>
      <w:iCs/>
      <w:spacing w:val="5"/>
    </w:rPr>
  </w:style>
  <w:style w:type="character" w:styleId="Hypertextovodkaz">
    <w:name w:val="Hyperlink"/>
    <w:basedOn w:val="Standardnpsmoodstavce"/>
    <w:uiPriority w:val="99"/>
    <w:unhideWhenUsed/>
    <w:rsid w:val="005F4E53"/>
    <w:rPr>
      <w:rFonts w:ascii="Calibri" w:hAnsi="Calibri" w:cs="Calibri"/>
      <w:color w:val="1F4E79" w:themeColor="accent1" w:themeShade="80"/>
      <w:u w:val="single"/>
    </w:rPr>
  </w:style>
  <w:style w:type="character" w:styleId="Sledovanodkaz">
    <w:name w:val="FollowedHyperlink"/>
    <w:basedOn w:val="Standardnpsmoodstavce"/>
    <w:uiPriority w:val="99"/>
    <w:unhideWhenUsed/>
    <w:rsid w:val="005F4E53"/>
    <w:rPr>
      <w:rFonts w:ascii="Calibri" w:hAnsi="Calibri" w:cs="Calibri"/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F4E53"/>
    <w:pPr>
      <w:spacing w:line="240" w:lineRule="auto"/>
    </w:pPr>
    <w:rPr>
      <w:rFonts w:ascii="Calibri" w:hAnsi="Calibri" w:cs="Calibri"/>
      <w:i/>
      <w:iCs/>
      <w:color w:val="44546A" w:themeColor="text2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E53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E53"/>
    <w:rPr>
      <w:rFonts w:ascii="Segoe UI" w:hAnsi="Segoe UI" w:cs="Segoe UI"/>
      <w:szCs w:val="18"/>
    </w:rPr>
  </w:style>
  <w:style w:type="paragraph" w:styleId="Textvbloku">
    <w:name w:val="Block Text"/>
    <w:basedOn w:val="Normln"/>
    <w:uiPriority w:val="99"/>
    <w:semiHidden/>
    <w:unhideWhenUsed/>
    <w:rsid w:val="005F4E53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0" w:line="240" w:lineRule="auto"/>
      <w:ind w:left="1152" w:right="1152"/>
    </w:pPr>
    <w:rPr>
      <w:rFonts w:ascii="Calibri" w:eastAsiaTheme="minorEastAsia" w:hAnsi="Calibri" w:cs="Calibri"/>
      <w:i/>
      <w:iCs/>
      <w:color w:val="1F4E79" w:themeColor="accent1" w:themeShade="8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F4E53"/>
    <w:pPr>
      <w:spacing w:after="120" w:line="240" w:lineRule="auto"/>
    </w:pPr>
    <w:rPr>
      <w:rFonts w:ascii="Calibri" w:hAnsi="Calibri" w:cs="Calibri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F4E53"/>
    <w:rPr>
      <w:rFonts w:ascii="Calibri" w:hAnsi="Calibri" w:cs="Calibri"/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F4E53"/>
    <w:pPr>
      <w:spacing w:after="120" w:line="240" w:lineRule="auto"/>
      <w:ind w:left="360"/>
    </w:pPr>
    <w:rPr>
      <w:rFonts w:ascii="Calibri" w:hAnsi="Calibri" w:cs="Calibri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F4E53"/>
    <w:rPr>
      <w:rFonts w:ascii="Calibri" w:hAnsi="Calibri" w:cs="Calibri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F4E53"/>
    <w:rPr>
      <w:rFonts w:ascii="Calibri" w:hAnsi="Calibri" w:cs="Calibri"/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E53"/>
    <w:rPr>
      <w:rFonts w:ascii="Calibri" w:hAnsi="Calibri" w:cs="Calibr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E53"/>
    <w:rPr>
      <w:rFonts w:ascii="Calibri" w:hAnsi="Calibri" w:cs="Calibri"/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F4E53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F4E53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F4E53"/>
    <w:rPr>
      <w:rFonts w:ascii="Calibri" w:hAnsi="Calibri" w:cs="Calibri"/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5F4E53"/>
    <w:pPr>
      <w:spacing w:after="0" w:line="240" w:lineRule="auto"/>
    </w:pPr>
    <w:rPr>
      <w:rFonts w:ascii="Calibri Light" w:eastAsiaTheme="majorEastAsia" w:hAnsi="Calibri Light" w:cs="Calibri Light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E53"/>
    <w:rPr>
      <w:rFonts w:ascii="Calibri" w:hAnsi="Calibri" w:cs="Calibri"/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4E53"/>
    <w:pPr>
      <w:spacing w:after="0" w:line="240" w:lineRule="auto"/>
    </w:pPr>
    <w:rPr>
      <w:rFonts w:ascii="Consolas" w:hAnsi="Consolas" w:cs="Calibri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4E53"/>
    <w:rPr>
      <w:rFonts w:ascii="Consolas" w:hAnsi="Consolas" w:cs="Calibri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5F4E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F4E53"/>
    <w:rPr>
      <w:rFonts w:ascii="Consolas" w:hAnsi="Consolas" w:cs="Calibri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F4E53"/>
    <w:pPr>
      <w:spacing w:after="0" w:line="240" w:lineRule="auto"/>
    </w:pPr>
    <w:rPr>
      <w:rFonts w:ascii="Consolas" w:hAnsi="Consolas" w:cs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F4E53"/>
    <w:rPr>
      <w:rFonts w:ascii="Consolas" w:hAnsi="Consolas" w:cs="Calibri"/>
      <w:szCs w:val="21"/>
    </w:rPr>
  </w:style>
  <w:style w:type="character" w:styleId="Zstupntext">
    <w:name w:val="Placeholder Text"/>
    <w:basedOn w:val="Standardnpsmoodstavce"/>
    <w:uiPriority w:val="99"/>
    <w:semiHidden/>
    <w:rsid w:val="005F4E53"/>
    <w:rPr>
      <w:rFonts w:ascii="Calibri" w:hAnsi="Calibri" w:cs="Calibri"/>
      <w:color w:val="3B3838" w:themeColor="background2" w:themeShade="40"/>
    </w:rPr>
  </w:style>
  <w:style w:type="paragraph" w:styleId="Zhlav">
    <w:name w:val="header"/>
    <w:basedOn w:val="Normln"/>
    <w:link w:val="ZhlavChar"/>
    <w:uiPriority w:val="99"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customStyle="1" w:styleId="ZhlavChar">
    <w:name w:val="Záhlaví Char"/>
    <w:basedOn w:val="Standardnpsmoodstavce"/>
    <w:link w:val="Zhlav"/>
    <w:uiPriority w:val="99"/>
    <w:rsid w:val="005F4E5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customStyle="1" w:styleId="ZpatChar">
    <w:name w:val="Zápatí Char"/>
    <w:basedOn w:val="Standardnpsmoodstavce"/>
    <w:link w:val="Zpat"/>
    <w:uiPriority w:val="99"/>
    <w:rsid w:val="005F4E53"/>
    <w:rPr>
      <w:rFonts w:ascii="Calibri" w:hAnsi="Calibri" w:cs="Calibri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5F4E53"/>
    <w:pPr>
      <w:spacing w:after="120" w:line="240" w:lineRule="auto"/>
      <w:ind w:left="1757"/>
    </w:pPr>
    <w:rPr>
      <w:rFonts w:ascii="Calibri" w:hAnsi="Calibri" w:cs="Calibri"/>
    </w:rPr>
  </w:style>
  <w:style w:type="character" w:styleId="Zmnka">
    <w:name w:val="Mention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seznamu"/>
    <w:uiPriority w:val="99"/>
    <w:semiHidden/>
    <w:unhideWhenUsed/>
    <w:rsid w:val="005F4E53"/>
    <w:pPr>
      <w:numPr>
        <w:numId w:val="24"/>
      </w:numPr>
    </w:pPr>
  </w:style>
  <w:style w:type="numbering" w:styleId="1ai">
    <w:name w:val="Outline List 1"/>
    <w:basedOn w:val="Bezseznamu"/>
    <w:uiPriority w:val="99"/>
    <w:semiHidden/>
    <w:unhideWhenUsed/>
    <w:rsid w:val="005F4E53"/>
    <w:pPr>
      <w:numPr>
        <w:numId w:val="25"/>
      </w:numPr>
    </w:pPr>
  </w:style>
  <w:style w:type="character" w:styleId="PromnnHTML">
    <w:name w:val="HTML Variabl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F4E53"/>
    <w:rPr>
      <w:rFonts w:ascii="Calibri" w:hAnsi="Calibri" w:cs="Calibri"/>
      <w:i/>
      <w:iCs/>
    </w:rPr>
  </w:style>
  <w:style w:type="character" w:styleId="DefiniceHTML">
    <w:name w:val="HTML Definition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UkzkaHTML">
    <w:name w:val="HTML Sample"/>
    <w:basedOn w:val="Standardnpsmoodstavce"/>
    <w:uiPriority w:val="99"/>
    <w:semiHidden/>
    <w:unhideWhenUsed/>
    <w:rsid w:val="005F4E53"/>
    <w:rPr>
      <w:rFonts w:ascii="Consolas" w:hAnsi="Consolas" w:cs="Calibri"/>
      <w:sz w:val="24"/>
      <w:szCs w:val="24"/>
    </w:rPr>
  </w:style>
  <w:style w:type="character" w:styleId="AkronymHTML">
    <w:name w:val="HTML Acronym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5F4E53"/>
    <w:pPr>
      <w:spacing w:after="100" w:line="240" w:lineRule="auto"/>
    </w:pPr>
    <w:rPr>
      <w:rFonts w:ascii="Calibri" w:hAnsi="Calibri" w:cs="Calibri"/>
    </w:rPr>
  </w:style>
  <w:style w:type="paragraph" w:styleId="Obsah2">
    <w:name w:val="toc 2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220"/>
    </w:pPr>
    <w:rPr>
      <w:rFonts w:ascii="Calibri" w:hAnsi="Calibri" w:cs="Calibri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440"/>
    </w:pPr>
    <w:rPr>
      <w:rFonts w:ascii="Calibri" w:hAnsi="Calibri" w:cs="Calibri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660"/>
    </w:pPr>
    <w:rPr>
      <w:rFonts w:ascii="Calibri" w:hAnsi="Calibri" w:cs="Calibri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880"/>
    </w:pPr>
    <w:rPr>
      <w:rFonts w:ascii="Calibri" w:hAnsi="Calibri" w:cs="Calibri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1100"/>
    </w:pPr>
    <w:rPr>
      <w:rFonts w:ascii="Calibri" w:hAnsi="Calibri" w:cs="Calibri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1320"/>
    </w:pPr>
    <w:rPr>
      <w:rFonts w:ascii="Calibri" w:hAnsi="Calibri" w:cs="Calibri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5F4E53"/>
    <w:pPr>
      <w:spacing w:after="100" w:line="240" w:lineRule="auto"/>
      <w:ind w:left="1540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4E53"/>
    <w:pPr>
      <w:outlineLvl w:val="9"/>
    </w:pPr>
    <w:rPr>
      <w:color w:val="2E74B5" w:themeColor="accent1" w:themeShade="BF"/>
    </w:rPr>
  </w:style>
  <w:style w:type="table" w:styleId="Profesionlntabulka">
    <w:name w:val="Table Professional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ednseznam1">
    <w:name w:val="Medium List 1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e">
    <w:name w:val="Bibliography"/>
    <w:basedOn w:val="Normln"/>
    <w:next w:val="Normln"/>
    <w:uiPriority w:val="37"/>
    <w:semiHidden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styleId="Hashtag">
    <w:name w:val="Hashtag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5F4E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F4E53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tabulka">
    <w:name w:val="Table Elegant"/>
    <w:basedOn w:val="Normlntabulka"/>
    <w:uiPriority w:val="99"/>
    <w:semiHidden/>
    <w:unhideWhenUsed/>
    <w:rsid w:val="005F4E5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">
    <w:name w:val="List"/>
    <w:basedOn w:val="Normln"/>
    <w:uiPriority w:val="99"/>
    <w:semiHidden/>
    <w:unhideWhenUsed/>
    <w:rsid w:val="005F4E53"/>
    <w:pPr>
      <w:spacing w:after="0" w:line="240" w:lineRule="auto"/>
      <w:ind w:left="360" w:hanging="360"/>
      <w:contextualSpacing/>
    </w:pPr>
    <w:rPr>
      <w:rFonts w:ascii="Calibri" w:hAnsi="Calibri" w:cs="Calibri"/>
    </w:rPr>
  </w:style>
  <w:style w:type="paragraph" w:styleId="Seznam2">
    <w:name w:val="List 2"/>
    <w:basedOn w:val="Normln"/>
    <w:uiPriority w:val="99"/>
    <w:semiHidden/>
    <w:unhideWhenUsed/>
    <w:rsid w:val="005F4E53"/>
    <w:pPr>
      <w:spacing w:after="0" w:line="240" w:lineRule="auto"/>
      <w:ind w:left="720" w:hanging="360"/>
      <w:contextualSpacing/>
    </w:pPr>
    <w:rPr>
      <w:rFonts w:ascii="Calibri" w:hAnsi="Calibri" w:cs="Calibri"/>
    </w:rPr>
  </w:style>
  <w:style w:type="paragraph" w:styleId="Seznam3">
    <w:name w:val="List 3"/>
    <w:basedOn w:val="Normln"/>
    <w:uiPriority w:val="99"/>
    <w:semiHidden/>
    <w:unhideWhenUsed/>
    <w:rsid w:val="005F4E53"/>
    <w:pPr>
      <w:spacing w:after="0" w:line="240" w:lineRule="auto"/>
      <w:ind w:left="1080" w:hanging="360"/>
      <w:contextualSpacing/>
    </w:pPr>
    <w:rPr>
      <w:rFonts w:ascii="Calibri" w:hAnsi="Calibri" w:cs="Calibri"/>
    </w:rPr>
  </w:style>
  <w:style w:type="paragraph" w:styleId="Seznam4">
    <w:name w:val="List 4"/>
    <w:basedOn w:val="Normln"/>
    <w:uiPriority w:val="99"/>
    <w:semiHidden/>
    <w:unhideWhenUsed/>
    <w:rsid w:val="005F4E53"/>
    <w:pPr>
      <w:spacing w:after="0" w:line="240" w:lineRule="auto"/>
      <w:ind w:left="1440" w:hanging="360"/>
      <w:contextualSpacing/>
    </w:pPr>
    <w:rPr>
      <w:rFonts w:ascii="Calibri" w:hAnsi="Calibri" w:cs="Calibri"/>
    </w:rPr>
  </w:style>
  <w:style w:type="paragraph" w:styleId="Seznam5">
    <w:name w:val="List 5"/>
    <w:basedOn w:val="Normln"/>
    <w:uiPriority w:val="99"/>
    <w:semiHidden/>
    <w:unhideWhenUsed/>
    <w:rsid w:val="005F4E53"/>
    <w:pPr>
      <w:spacing w:after="0" w:line="240" w:lineRule="auto"/>
      <w:ind w:left="1800" w:hanging="360"/>
      <w:contextualSpacing/>
    </w:pPr>
    <w:rPr>
      <w:rFonts w:ascii="Calibri" w:hAnsi="Calibri" w:cs="Calibri"/>
    </w:rPr>
  </w:style>
  <w:style w:type="table" w:styleId="Tabulkajakoseznam1">
    <w:name w:val="Table List 1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F4E5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Pokraovnseznamu">
    <w:name w:val="List Continue"/>
    <w:basedOn w:val="Normln"/>
    <w:uiPriority w:val="99"/>
    <w:semiHidden/>
    <w:unhideWhenUsed/>
    <w:rsid w:val="005F4E53"/>
    <w:pPr>
      <w:spacing w:after="120" w:line="240" w:lineRule="auto"/>
      <w:ind w:left="360"/>
      <w:contextualSpacing/>
    </w:pPr>
    <w:rPr>
      <w:rFonts w:ascii="Calibri" w:hAnsi="Calibri" w:cs="Calibri"/>
    </w:rPr>
  </w:style>
  <w:style w:type="paragraph" w:styleId="Pokraovnseznamu2">
    <w:name w:val="List Continue 2"/>
    <w:basedOn w:val="Normln"/>
    <w:uiPriority w:val="99"/>
    <w:semiHidden/>
    <w:unhideWhenUsed/>
    <w:rsid w:val="005F4E53"/>
    <w:pPr>
      <w:spacing w:after="120" w:line="240" w:lineRule="auto"/>
      <w:ind w:left="720"/>
      <w:contextualSpacing/>
    </w:pPr>
    <w:rPr>
      <w:rFonts w:ascii="Calibri" w:hAnsi="Calibri" w:cs="Calibri"/>
    </w:rPr>
  </w:style>
  <w:style w:type="paragraph" w:styleId="Pokraovnseznamu3">
    <w:name w:val="List Continue 3"/>
    <w:basedOn w:val="Normln"/>
    <w:uiPriority w:val="99"/>
    <w:semiHidden/>
    <w:unhideWhenUsed/>
    <w:rsid w:val="005F4E53"/>
    <w:pPr>
      <w:spacing w:after="120" w:line="240" w:lineRule="auto"/>
      <w:ind w:left="1080"/>
      <w:contextualSpacing/>
    </w:pPr>
    <w:rPr>
      <w:rFonts w:ascii="Calibri" w:hAnsi="Calibri" w:cs="Calibri"/>
    </w:rPr>
  </w:style>
  <w:style w:type="paragraph" w:styleId="Pokraovnseznamu4">
    <w:name w:val="List Continue 4"/>
    <w:basedOn w:val="Normln"/>
    <w:uiPriority w:val="99"/>
    <w:semiHidden/>
    <w:unhideWhenUsed/>
    <w:rsid w:val="005F4E53"/>
    <w:pPr>
      <w:spacing w:after="120" w:line="240" w:lineRule="auto"/>
      <w:ind w:left="1440"/>
      <w:contextualSpacing/>
    </w:pPr>
    <w:rPr>
      <w:rFonts w:ascii="Calibri" w:hAnsi="Calibri" w:cs="Calibri"/>
    </w:rPr>
  </w:style>
  <w:style w:type="paragraph" w:styleId="Pokraovnseznamu5">
    <w:name w:val="List Continue 5"/>
    <w:basedOn w:val="Normln"/>
    <w:uiPriority w:val="99"/>
    <w:semiHidden/>
    <w:unhideWhenUsed/>
    <w:rsid w:val="005F4E53"/>
    <w:pPr>
      <w:spacing w:after="120" w:line="240" w:lineRule="auto"/>
      <w:ind w:left="1800"/>
      <w:contextualSpacing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semiHidden/>
    <w:unhideWhenUsed/>
    <w:qFormat/>
    <w:rsid w:val="005F4E53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slovanseznam">
    <w:name w:val="List Number"/>
    <w:basedOn w:val="Normln"/>
    <w:uiPriority w:val="99"/>
    <w:semiHidden/>
    <w:unhideWhenUsed/>
    <w:rsid w:val="005F4E53"/>
    <w:pPr>
      <w:numPr>
        <w:numId w:val="13"/>
      </w:numPr>
      <w:spacing w:after="0" w:line="240" w:lineRule="auto"/>
      <w:contextualSpacing/>
    </w:pPr>
    <w:rPr>
      <w:rFonts w:ascii="Calibri" w:hAnsi="Calibri" w:cs="Calibri"/>
    </w:rPr>
  </w:style>
  <w:style w:type="paragraph" w:styleId="slovanseznam2">
    <w:name w:val="List Number 2"/>
    <w:basedOn w:val="Normln"/>
    <w:uiPriority w:val="99"/>
    <w:semiHidden/>
    <w:unhideWhenUsed/>
    <w:rsid w:val="005F4E53"/>
    <w:pPr>
      <w:numPr>
        <w:numId w:val="14"/>
      </w:numPr>
      <w:spacing w:after="0" w:line="240" w:lineRule="auto"/>
      <w:contextualSpacing/>
    </w:pPr>
    <w:rPr>
      <w:rFonts w:ascii="Calibri" w:hAnsi="Calibri" w:cs="Calibri"/>
    </w:rPr>
  </w:style>
  <w:style w:type="paragraph" w:styleId="slovanseznam3">
    <w:name w:val="List Number 3"/>
    <w:basedOn w:val="Normln"/>
    <w:uiPriority w:val="99"/>
    <w:semiHidden/>
    <w:unhideWhenUsed/>
    <w:rsid w:val="005F4E53"/>
    <w:pPr>
      <w:numPr>
        <w:numId w:val="15"/>
      </w:numPr>
      <w:spacing w:after="0" w:line="240" w:lineRule="auto"/>
      <w:contextualSpacing/>
    </w:pPr>
    <w:rPr>
      <w:rFonts w:ascii="Calibri" w:hAnsi="Calibri" w:cs="Calibri"/>
    </w:rPr>
  </w:style>
  <w:style w:type="paragraph" w:styleId="slovanseznam4">
    <w:name w:val="List Number 4"/>
    <w:basedOn w:val="Normln"/>
    <w:uiPriority w:val="99"/>
    <w:semiHidden/>
    <w:unhideWhenUsed/>
    <w:rsid w:val="005F4E53"/>
    <w:pPr>
      <w:numPr>
        <w:numId w:val="16"/>
      </w:numPr>
      <w:spacing w:after="0" w:line="240" w:lineRule="auto"/>
      <w:contextualSpacing/>
    </w:pPr>
    <w:rPr>
      <w:rFonts w:ascii="Calibri" w:hAnsi="Calibri" w:cs="Calibri"/>
    </w:rPr>
  </w:style>
  <w:style w:type="paragraph" w:styleId="slovanseznam5">
    <w:name w:val="List Number 5"/>
    <w:basedOn w:val="Normln"/>
    <w:uiPriority w:val="99"/>
    <w:semiHidden/>
    <w:unhideWhenUsed/>
    <w:rsid w:val="005F4E53"/>
    <w:pPr>
      <w:numPr>
        <w:numId w:val="17"/>
      </w:numPr>
      <w:spacing w:after="0" w:line="240" w:lineRule="auto"/>
      <w:contextualSpacing/>
    </w:pPr>
    <w:rPr>
      <w:rFonts w:ascii="Calibri" w:hAnsi="Calibri" w:cs="Calibri"/>
    </w:rPr>
  </w:style>
  <w:style w:type="paragraph" w:styleId="Seznamsodrkami">
    <w:name w:val="List Bullet"/>
    <w:basedOn w:val="Normln"/>
    <w:uiPriority w:val="99"/>
    <w:semiHidden/>
    <w:unhideWhenUsed/>
    <w:rsid w:val="005F4E53"/>
    <w:pPr>
      <w:numPr>
        <w:numId w:val="8"/>
      </w:numPr>
      <w:spacing w:after="0" w:line="240" w:lineRule="auto"/>
      <w:contextualSpacing/>
    </w:pPr>
    <w:rPr>
      <w:rFonts w:ascii="Calibri" w:hAnsi="Calibri" w:cs="Calibri"/>
    </w:rPr>
  </w:style>
  <w:style w:type="paragraph" w:styleId="Seznamsodrkami2">
    <w:name w:val="List Bullet 2"/>
    <w:basedOn w:val="Normln"/>
    <w:uiPriority w:val="99"/>
    <w:semiHidden/>
    <w:unhideWhenUsed/>
    <w:rsid w:val="005F4E53"/>
    <w:pPr>
      <w:numPr>
        <w:numId w:val="9"/>
      </w:numPr>
      <w:spacing w:after="0" w:line="240" w:lineRule="auto"/>
      <w:contextualSpacing/>
    </w:pPr>
    <w:rPr>
      <w:rFonts w:ascii="Calibri" w:hAnsi="Calibri" w:cs="Calibri"/>
    </w:rPr>
  </w:style>
  <w:style w:type="paragraph" w:styleId="Seznamsodrkami3">
    <w:name w:val="List Bullet 3"/>
    <w:basedOn w:val="Normln"/>
    <w:uiPriority w:val="99"/>
    <w:semiHidden/>
    <w:unhideWhenUsed/>
    <w:rsid w:val="005F4E53"/>
    <w:pPr>
      <w:numPr>
        <w:numId w:val="10"/>
      </w:numPr>
      <w:spacing w:after="0" w:line="240" w:lineRule="auto"/>
      <w:contextualSpacing/>
    </w:pPr>
    <w:rPr>
      <w:rFonts w:ascii="Calibri" w:hAnsi="Calibri" w:cs="Calibri"/>
    </w:rPr>
  </w:style>
  <w:style w:type="paragraph" w:styleId="Seznamsodrkami4">
    <w:name w:val="List Bullet 4"/>
    <w:basedOn w:val="Normln"/>
    <w:uiPriority w:val="99"/>
    <w:semiHidden/>
    <w:unhideWhenUsed/>
    <w:rsid w:val="005F4E53"/>
    <w:pPr>
      <w:numPr>
        <w:numId w:val="11"/>
      </w:numPr>
      <w:spacing w:after="0" w:line="240" w:lineRule="auto"/>
      <w:contextualSpacing/>
    </w:pPr>
    <w:rPr>
      <w:rFonts w:ascii="Calibri" w:hAnsi="Calibri" w:cs="Calibri"/>
    </w:rPr>
  </w:style>
  <w:style w:type="paragraph" w:styleId="Seznamsodrkami5">
    <w:name w:val="List Bullet 5"/>
    <w:basedOn w:val="Normln"/>
    <w:uiPriority w:val="99"/>
    <w:semiHidden/>
    <w:unhideWhenUsed/>
    <w:rsid w:val="005F4E53"/>
    <w:pPr>
      <w:numPr>
        <w:numId w:val="12"/>
      </w:numPr>
      <w:spacing w:after="0" w:line="240" w:lineRule="auto"/>
      <w:contextualSpacing/>
    </w:pPr>
    <w:rPr>
      <w:rFonts w:ascii="Calibri" w:hAnsi="Calibri" w:cs="Calibri"/>
    </w:rPr>
  </w:style>
  <w:style w:type="table" w:styleId="Klasicktabulka1">
    <w:name w:val="Table Classic 1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F4E5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obrzk">
    <w:name w:val="table of figures"/>
    <w:basedOn w:val="Normln"/>
    <w:next w:val="Normln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styleId="Odkaznavysvtlivky">
    <w:name w:val="end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F4E53"/>
    <w:pPr>
      <w:spacing w:after="0" w:line="240" w:lineRule="auto"/>
      <w:ind w:left="220" w:hanging="220"/>
    </w:pPr>
    <w:rPr>
      <w:rFonts w:ascii="Calibri" w:hAnsi="Calibri" w:cs="Calibri"/>
    </w:rPr>
  </w:style>
  <w:style w:type="paragraph" w:styleId="Hlavikaobsahu">
    <w:name w:val="toa heading"/>
    <w:basedOn w:val="Normln"/>
    <w:next w:val="Normln"/>
    <w:uiPriority w:val="99"/>
    <w:semiHidden/>
    <w:unhideWhenUsed/>
    <w:rsid w:val="005F4E53"/>
    <w:pPr>
      <w:spacing w:before="120" w:after="0" w:line="240" w:lineRule="auto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Barevnseznam">
    <w:name w:val="Colorful List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F4E5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F4E5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F4E5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stnovn">
    <w:name w:val="Colorful Shading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mka">
    <w:name w:val="Colorful Grid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anaoblku">
    <w:name w:val="envelope address"/>
    <w:basedOn w:val="Normln"/>
    <w:uiPriority w:val="99"/>
    <w:semiHidden/>
    <w:unhideWhenUsed/>
    <w:rsid w:val="005F4E5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lnekoddl">
    <w:name w:val="Outline List 3"/>
    <w:basedOn w:val="Bezseznamu"/>
    <w:uiPriority w:val="99"/>
    <w:semiHidden/>
    <w:unhideWhenUsed/>
    <w:rsid w:val="005F4E53"/>
    <w:pPr>
      <w:numPr>
        <w:numId w:val="26"/>
      </w:numPr>
    </w:pPr>
  </w:style>
  <w:style w:type="table" w:styleId="Prosttabulka1">
    <w:name w:val="Plain Table 1"/>
    <w:basedOn w:val="Normlntabulka"/>
    <w:uiPriority w:val="41"/>
    <w:rsid w:val="005F4E5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F4E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F4E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F4E5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F4E5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mezer">
    <w:name w:val="No Spacing"/>
    <w:uiPriority w:val="1"/>
    <w:qFormat/>
    <w:rsid w:val="005F4E53"/>
    <w:rPr>
      <w:rFonts w:ascii="Calibri" w:hAnsi="Calibri" w:cs="Calibri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5F4E53"/>
    <w:rPr>
      <w:rFonts w:ascii="Calibri" w:hAnsi="Calibri" w:cs="Calibri"/>
    </w:rPr>
  </w:style>
  <w:style w:type="paragraph" w:styleId="Normlnweb">
    <w:name w:val="Normal (Web)"/>
    <w:basedOn w:val="Normln"/>
    <w:uiPriority w:val="99"/>
    <w:semiHidden/>
    <w:unhideWhenUsed/>
    <w:rsid w:val="005F4E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Inteligentnhypertextovodkaz">
    <w:name w:val="Smart Hyperlink"/>
    <w:basedOn w:val="Standardnpsmoodstavce"/>
    <w:uiPriority w:val="99"/>
    <w:semiHidden/>
    <w:unhideWhenUsed/>
    <w:rsid w:val="005F4E53"/>
    <w:rPr>
      <w:rFonts w:ascii="Calibri" w:hAnsi="Calibri" w:cs="Calibri"/>
      <w:u w:val="dotted"/>
    </w:rPr>
  </w:style>
  <w:style w:type="character" w:styleId="Nevyeenzmnka">
    <w:name w:val="Unresolved Mention"/>
    <w:basedOn w:val="Standardnpsmoodstavce"/>
    <w:uiPriority w:val="99"/>
    <w:semiHidden/>
    <w:unhideWhenUsed/>
    <w:rsid w:val="005F4E53"/>
    <w:rPr>
      <w:rFonts w:ascii="Calibri" w:hAnsi="Calibri" w:cs="Calibri"/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E53"/>
    <w:pPr>
      <w:spacing w:after="120" w:line="240" w:lineRule="auto"/>
    </w:pPr>
    <w:rPr>
      <w:rFonts w:ascii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E53"/>
    <w:rPr>
      <w:rFonts w:ascii="Calibri" w:hAnsi="Calibri" w:cs="Calibri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4E53"/>
    <w:pPr>
      <w:spacing w:after="120" w:line="480" w:lineRule="auto"/>
    </w:pPr>
    <w:rPr>
      <w:rFonts w:ascii="Calibri" w:hAnsi="Calibri" w:cs="Calibri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4E53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F4E53"/>
    <w:pPr>
      <w:spacing w:after="120" w:line="240" w:lineRule="auto"/>
      <w:ind w:left="360"/>
    </w:pPr>
    <w:rPr>
      <w:rFonts w:ascii="Calibri" w:hAnsi="Calibri" w:cs="Calibri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F4E53"/>
    <w:rPr>
      <w:rFonts w:ascii="Calibri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F4E53"/>
    <w:pPr>
      <w:spacing w:after="120" w:line="480" w:lineRule="auto"/>
      <w:ind w:left="360"/>
    </w:pPr>
    <w:rPr>
      <w:rFonts w:ascii="Calibri" w:hAnsi="Calibri" w:cs="Calibri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F4E53"/>
    <w:rPr>
      <w:rFonts w:ascii="Calibri" w:hAnsi="Calibri" w:cs="Calibri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F4E53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F4E53"/>
    <w:rPr>
      <w:rFonts w:ascii="Calibri" w:hAnsi="Calibri" w:cs="Calibri"/>
    </w:rPr>
  </w:style>
  <w:style w:type="paragraph" w:styleId="Normlnodsazen">
    <w:name w:val="Normal Indent"/>
    <w:basedOn w:val="Normln"/>
    <w:uiPriority w:val="99"/>
    <w:semiHidden/>
    <w:unhideWhenUsed/>
    <w:rsid w:val="005F4E53"/>
    <w:pPr>
      <w:spacing w:after="0" w:line="240" w:lineRule="auto"/>
      <w:ind w:left="720"/>
    </w:pPr>
    <w:rPr>
      <w:rFonts w:ascii="Calibri" w:hAnsi="Calibri" w:cs="Calibri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F4E53"/>
    <w:rPr>
      <w:rFonts w:ascii="Calibri" w:hAnsi="Calibri" w:cs="Calibri"/>
    </w:rPr>
  </w:style>
  <w:style w:type="table" w:styleId="Moderntabulka">
    <w:name w:val="Table Contemporary"/>
    <w:basedOn w:val="Normlntabulka"/>
    <w:uiPriority w:val="99"/>
    <w:semiHidden/>
    <w:unhideWhenUsed/>
    <w:rsid w:val="005F4E5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vtlseznam">
    <w:name w:val="Light List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5F4E5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tlmka">
    <w:name w:val="Light Grid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Svtltabulkaseznamu1">
    <w:name w:val="List Table 1 Light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2">
    <w:name w:val="List Table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3">
    <w:name w:val="List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F4E53"/>
    <w:rPr>
      <w:rFonts w:ascii="Calibri" w:hAnsi="Calibri" w:cs="Calibri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5F4E53"/>
    <w:pPr>
      <w:spacing w:after="0" w:line="240" w:lineRule="auto"/>
    </w:pPr>
    <w:rPr>
      <w:rFonts w:ascii="Calibri" w:hAnsi="Calibri" w:cs="Calibri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5F4E53"/>
    <w:rPr>
      <w:rFonts w:ascii="Calibri" w:hAnsi="Calibri" w:cs="Calibri"/>
    </w:rPr>
  </w:style>
  <w:style w:type="table" w:styleId="Sloupcetabulky1">
    <w:name w:val="Table Columns 1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F4E5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F4E5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F4E5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ln"/>
    <w:link w:val="PodpisChar"/>
    <w:uiPriority w:val="99"/>
    <w:semiHidden/>
    <w:unhideWhenUsed/>
    <w:rsid w:val="005F4E53"/>
    <w:pPr>
      <w:spacing w:after="0" w:line="240" w:lineRule="auto"/>
      <w:ind w:left="4320"/>
    </w:pPr>
    <w:rPr>
      <w:rFonts w:ascii="Calibri" w:hAnsi="Calibri" w:cs="Calibri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5F4E53"/>
    <w:rPr>
      <w:rFonts w:ascii="Calibri" w:hAnsi="Calibri" w:cs="Calibri"/>
    </w:rPr>
  </w:style>
  <w:style w:type="table" w:styleId="Jednoduchtabulka1">
    <w:name w:val="Table Simple 1"/>
    <w:basedOn w:val="Normlntabulka"/>
    <w:uiPriority w:val="99"/>
    <w:semiHidden/>
    <w:unhideWhenUsed/>
    <w:rsid w:val="005F4E5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F4E5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F4E5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rsid w:val="005F4E5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jstk1">
    <w:name w:val="index 1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220" w:hanging="220"/>
    </w:pPr>
    <w:rPr>
      <w:rFonts w:ascii="Calibri" w:hAnsi="Calibri" w:cs="Calibri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440" w:hanging="220"/>
    </w:pPr>
    <w:rPr>
      <w:rFonts w:ascii="Calibri" w:hAnsi="Calibri" w:cs="Calibri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660" w:hanging="220"/>
    </w:pPr>
    <w:rPr>
      <w:rFonts w:ascii="Calibri" w:hAnsi="Calibri" w:cs="Calibri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880" w:hanging="220"/>
    </w:pPr>
    <w:rPr>
      <w:rFonts w:ascii="Calibri" w:hAnsi="Calibri" w:cs="Calibri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1100" w:hanging="220"/>
    </w:pPr>
    <w:rPr>
      <w:rFonts w:ascii="Calibri" w:hAnsi="Calibri" w:cs="Calibri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1320" w:hanging="220"/>
    </w:pPr>
    <w:rPr>
      <w:rFonts w:ascii="Calibri" w:hAnsi="Calibri" w:cs="Calibri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1540" w:hanging="220"/>
    </w:pPr>
    <w:rPr>
      <w:rFonts w:ascii="Calibri" w:hAnsi="Calibri" w:cs="Calibri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1760" w:hanging="220"/>
    </w:pPr>
    <w:rPr>
      <w:rFonts w:ascii="Calibri" w:hAnsi="Calibri" w:cs="Calibri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5F4E53"/>
    <w:pPr>
      <w:spacing w:after="0" w:line="240" w:lineRule="auto"/>
      <w:ind w:left="1980" w:hanging="220"/>
    </w:pPr>
    <w:rPr>
      <w:rFonts w:ascii="Calibri" w:hAnsi="Calibri" w:cs="Calibri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5F4E53"/>
    <w:pPr>
      <w:spacing w:after="0" w:line="240" w:lineRule="auto"/>
    </w:pPr>
    <w:rPr>
      <w:rFonts w:ascii="Calibri Light" w:eastAsiaTheme="majorEastAsia" w:hAnsi="Calibri Light" w:cs="Calibri Light"/>
      <w:b/>
      <w:bCs/>
    </w:rPr>
  </w:style>
  <w:style w:type="paragraph" w:styleId="Zvr">
    <w:name w:val="Closing"/>
    <w:basedOn w:val="Normln"/>
    <w:link w:val="ZvrChar"/>
    <w:uiPriority w:val="99"/>
    <w:semiHidden/>
    <w:unhideWhenUsed/>
    <w:rsid w:val="005F4E53"/>
    <w:pPr>
      <w:spacing w:after="0" w:line="240" w:lineRule="auto"/>
      <w:ind w:left="4320"/>
    </w:pPr>
    <w:rPr>
      <w:rFonts w:ascii="Calibri" w:hAnsi="Calibri" w:cs="Calibri"/>
    </w:rPr>
  </w:style>
  <w:style w:type="character" w:customStyle="1" w:styleId="ZvrChar">
    <w:name w:val="Závěr Char"/>
    <w:basedOn w:val="Standardnpsmoodstavce"/>
    <w:link w:val="Zvr"/>
    <w:uiPriority w:val="99"/>
    <w:semiHidden/>
    <w:rsid w:val="005F4E53"/>
    <w:rPr>
      <w:rFonts w:ascii="Calibri" w:hAnsi="Calibri" w:cs="Calibri"/>
    </w:rPr>
  </w:style>
  <w:style w:type="table" w:styleId="Mkatabulky">
    <w:name w:val="Table Grid"/>
    <w:basedOn w:val="Normlntabulka"/>
    <w:uiPriority w:val="39"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F4E5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F4E5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F4E5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F4E5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5F4E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mkou3">
    <w:name w:val="Grid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ovtabulka1">
    <w:name w:val="Table Web 1"/>
    <w:basedOn w:val="Normlntabulka"/>
    <w:uiPriority w:val="99"/>
    <w:semiHidden/>
    <w:unhideWhenUsed/>
    <w:rsid w:val="005F4E5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F4E5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rsid w:val="005F4E5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character" w:styleId="slodku">
    <w:name w:val="line number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table" w:styleId="Tabulkasprostorovmiefekty1">
    <w:name w:val="Table 3D effects 1"/>
    <w:basedOn w:val="Normlntabulka"/>
    <w:uiPriority w:val="99"/>
    <w:semiHidden/>
    <w:unhideWhenUsed/>
    <w:rsid w:val="005F4E5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F4E5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paragraph" w:customStyle="1" w:styleId="Normln1">
    <w:name w:val="Normální1"/>
    <w:basedOn w:val="Normln"/>
    <w:rsid w:val="0086672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.parma\AppData\Local\Microsoft\Office\16.0\DTS\cs-CZ%7b7DA20CB2-AF83-43DE-922F-054BA057B1C0%7d\%7b913806F2-A802-484D-B3C5-636C148EF5C7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{913806F2-A802-484D-B3C5-636C148EF5C7}tf02786999_win32</Template>
  <TotalTime>0</TotalTime>
  <Pages>1</Pages>
  <Words>179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2022-11-23T11:19:00Z</dcterms:created>
  <dcterms:modified xsi:type="dcterms:W3CDTF">2022-11-23T11:19:00Z</dcterms:modified>
</cp:coreProperties>
</file>