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71365E" w14:textId="104F8AE8" w:rsidR="0025343B" w:rsidRDefault="00D14E1B">
      <w:pPr>
        <w:pStyle w:val="ParagraphBold"/>
        <w:jc w:val="center"/>
      </w:pPr>
      <w:r>
        <w:t xml:space="preserve">Obec </w:t>
      </w:r>
      <w:r w:rsidR="00784213">
        <w:t>Kosoř</w:t>
      </w:r>
    </w:p>
    <w:p w14:paraId="4F3FA8E3" w14:textId="2213FCCE" w:rsidR="0025343B" w:rsidRDefault="00D14E1B">
      <w:pPr>
        <w:pStyle w:val="ParagraphBold"/>
        <w:jc w:val="center"/>
      </w:pPr>
      <w:r>
        <w:t xml:space="preserve">Zastupitelstvo obce </w:t>
      </w:r>
      <w:r w:rsidR="00784213">
        <w:t>Kosoř</w:t>
      </w:r>
    </w:p>
    <w:p w14:paraId="583EE627" w14:textId="39969530" w:rsidR="0025343B" w:rsidRDefault="00D14E1B">
      <w:pPr>
        <w:pStyle w:val="ParagraphBold"/>
        <w:jc w:val="center"/>
      </w:pPr>
      <w:r>
        <w:t>Obecně závazná vyhláška obce č. </w:t>
      </w:r>
      <w:r w:rsidR="00BA746F">
        <w:t>1/</w:t>
      </w:r>
      <w:r>
        <w:t>202</w:t>
      </w:r>
      <w:r w:rsidR="008171FF">
        <w:t>2</w:t>
      </w:r>
      <w:r>
        <w:t>, o místním poplatku za odkládání komunálního odpadu z nemovité věci</w:t>
      </w:r>
    </w:p>
    <w:p w14:paraId="00105045" w14:textId="7C638629" w:rsidR="0025343B" w:rsidRDefault="00D14E1B">
      <w:pPr>
        <w:pStyle w:val="ParagraphUnnumbered"/>
      </w:pPr>
      <w:r>
        <w:t xml:space="preserve">Zastupitelstvo obce </w:t>
      </w:r>
      <w:r w:rsidR="00784213">
        <w:t>Kosoř</w:t>
      </w:r>
      <w:r>
        <w:t xml:space="preserve"> se na svém zasedání dne </w:t>
      </w:r>
      <w:proofErr w:type="gramStart"/>
      <w:r w:rsidR="008171FF">
        <w:t>30.11.2022</w:t>
      </w:r>
      <w:proofErr w:type="gramEnd"/>
      <w:r>
        <w:t xml:space="preserve"> usnesením č. </w:t>
      </w:r>
      <w:r w:rsidR="00BA746F">
        <w:t>1</w:t>
      </w:r>
      <w:r w:rsidR="008171FF">
        <w:t>0</w:t>
      </w:r>
      <w:r>
        <w:t xml:space="preserve"> usneslo vydat na základě § 14 zákona č. 565/1990 Sb., o místních poplatcích, ve znění pozdějších předpisů (dále jen „zákon o místních poplatcích“), a v souladu s § 10 písm. d) a § 84 odst. 2 písm. h) zákona č. 128/2000 Sb., o obcích (obecní zřízení), ve znění pozdějších předpisů, tuto obecně závaznou vyhlášku (dále jen „tato vyhláška“):</w:t>
      </w:r>
    </w:p>
    <w:p w14:paraId="0CE42257" w14:textId="77777777" w:rsidR="0025343B" w:rsidRDefault="00D14E1B">
      <w:pPr>
        <w:pStyle w:val="HeaderNumbered"/>
      </w:pPr>
      <w:r>
        <w:t>článek 1.</w:t>
      </w:r>
    </w:p>
    <w:p w14:paraId="27060AB9" w14:textId="77777777" w:rsidR="0025343B" w:rsidRDefault="00D14E1B">
      <w:pPr>
        <w:pStyle w:val="HeaderName"/>
      </w:pPr>
      <w:r>
        <w:t>Úvodní ustanovení</w:t>
      </w:r>
    </w:p>
    <w:p w14:paraId="2DD6154C" w14:textId="687EA819" w:rsidR="0025343B" w:rsidRDefault="00D14E1B" w:rsidP="00D14E1B">
      <w:pPr>
        <w:pStyle w:val="ParagraphUnnumbered"/>
        <w:numPr>
          <w:ilvl w:val="0"/>
          <w:numId w:val="1"/>
        </w:numPr>
      </w:pPr>
      <w:r>
        <w:t xml:space="preserve">Obec </w:t>
      </w:r>
      <w:r w:rsidR="00784213">
        <w:t>Kosoř</w:t>
      </w:r>
      <w:r>
        <w:t xml:space="preserve"> touto vyhláškou zavádí místní poplatek za odkládání komunálního odpadu z nemovité věci (dále jen „poplatek“).</w:t>
      </w:r>
    </w:p>
    <w:p w14:paraId="08FBCDD1" w14:textId="77777777" w:rsidR="0025343B" w:rsidRDefault="00D14E1B" w:rsidP="00D14E1B">
      <w:pPr>
        <w:pStyle w:val="ParagraphUnnumbered"/>
        <w:numPr>
          <w:ilvl w:val="0"/>
          <w:numId w:val="1"/>
        </w:numPr>
      </w:pPr>
      <w:r>
        <w:t>Správcem poplatku je obecní úřad.</w:t>
      </w:r>
    </w:p>
    <w:p w14:paraId="3F139029" w14:textId="77777777" w:rsidR="0025343B" w:rsidRDefault="00D14E1B">
      <w:pPr>
        <w:pStyle w:val="HeaderNumbered"/>
      </w:pPr>
      <w:r>
        <w:t>článek 2.</w:t>
      </w:r>
    </w:p>
    <w:p w14:paraId="6C8E4870" w14:textId="77777777" w:rsidR="0025343B" w:rsidRDefault="00D14E1B">
      <w:pPr>
        <w:pStyle w:val="HeaderName"/>
      </w:pPr>
      <w:r>
        <w:t>Předmět poplatku, poplatník a plátce poplatku</w:t>
      </w:r>
    </w:p>
    <w:p w14:paraId="297DDED5" w14:textId="77777777" w:rsidR="0025343B" w:rsidRDefault="00D14E1B" w:rsidP="00D14E1B">
      <w:pPr>
        <w:pStyle w:val="ParagraphUnnumbered"/>
        <w:numPr>
          <w:ilvl w:val="0"/>
          <w:numId w:val="2"/>
        </w:numPr>
      </w:pPr>
      <w:r>
        <w:t>Předmětem poplatku je odkládání směsného komunálního odpadu z jednotlivé nemovité věci zahrnující byt, rodinný dům nebo stavbu pro rodinnou rekreaci, která se nachází na území obce.</w:t>
      </w:r>
    </w:p>
    <w:p w14:paraId="5CDA6BD1" w14:textId="77777777" w:rsidR="0025343B" w:rsidRDefault="00D14E1B" w:rsidP="00D14E1B">
      <w:pPr>
        <w:pStyle w:val="ParagraphUnnumbered"/>
        <w:numPr>
          <w:ilvl w:val="0"/>
          <w:numId w:val="2"/>
        </w:numPr>
      </w:pPr>
      <w:r>
        <w:t xml:space="preserve">Poplatníkem poplatku je: </w:t>
      </w:r>
    </w:p>
    <w:p w14:paraId="426713FB" w14:textId="77777777" w:rsidR="0025343B" w:rsidRDefault="00D14E1B" w:rsidP="00D14E1B">
      <w:pPr>
        <w:pStyle w:val="ParagraphUnnumbered"/>
        <w:numPr>
          <w:ilvl w:val="1"/>
          <w:numId w:val="2"/>
        </w:numPr>
      </w:pPr>
      <w:r>
        <w:t xml:space="preserve">fyzická osoba, která má v nemovité věci bydliště, nebo </w:t>
      </w:r>
    </w:p>
    <w:p w14:paraId="077662F9" w14:textId="77777777" w:rsidR="0025343B" w:rsidRDefault="00D14E1B" w:rsidP="00D14E1B">
      <w:pPr>
        <w:pStyle w:val="ParagraphUnnumbered"/>
        <w:numPr>
          <w:ilvl w:val="1"/>
          <w:numId w:val="2"/>
        </w:numPr>
      </w:pPr>
      <w:r>
        <w:t xml:space="preserve"> vlastník nemovité věci, ve které nemá bydliště žádná fyzická osoba.</w:t>
      </w:r>
    </w:p>
    <w:p w14:paraId="63BF9550" w14:textId="77777777" w:rsidR="0025343B" w:rsidRDefault="00D14E1B" w:rsidP="00D14E1B">
      <w:pPr>
        <w:pStyle w:val="ParagraphUnnumbered"/>
        <w:numPr>
          <w:ilvl w:val="0"/>
          <w:numId w:val="2"/>
        </w:numPr>
      </w:pPr>
      <w:r>
        <w:t>Plátcem poplatku je</w:t>
      </w:r>
    </w:p>
    <w:p w14:paraId="47D01A5E" w14:textId="77777777" w:rsidR="0025343B" w:rsidRDefault="00D14E1B" w:rsidP="00D14E1B">
      <w:pPr>
        <w:pStyle w:val="ParagraphUnnumbered"/>
        <w:numPr>
          <w:ilvl w:val="1"/>
          <w:numId w:val="2"/>
        </w:numPr>
      </w:pPr>
      <w:r>
        <w:t xml:space="preserve">společenství vlastníků jednotek, pokud pro dům vzniklo, nebo </w:t>
      </w:r>
    </w:p>
    <w:p w14:paraId="15906F1A" w14:textId="77777777" w:rsidR="0025343B" w:rsidRDefault="00D14E1B" w:rsidP="00D14E1B">
      <w:pPr>
        <w:pStyle w:val="ParagraphUnnumbered"/>
        <w:numPr>
          <w:ilvl w:val="1"/>
          <w:numId w:val="2"/>
        </w:numPr>
      </w:pPr>
      <w:r>
        <w:t xml:space="preserve"> vlastník nemovité věci v ostatních případech. </w:t>
      </w:r>
    </w:p>
    <w:p w14:paraId="610301F3" w14:textId="77777777" w:rsidR="0025343B" w:rsidRDefault="00D14E1B" w:rsidP="00D14E1B">
      <w:pPr>
        <w:pStyle w:val="ParagraphUnnumbered"/>
        <w:numPr>
          <w:ilvl w:val="0"/>
          <w:numId w:val="2"/>
        </w:numPr>
      </w:pPr>
      <w:r>
        <w:t>Plátce poplatku je povinen vybrat poplatek od poplatníka.</w:t>
      </w:r>
    </w:p>
    <w:p w14:paraId="4B6EA862" w14:textId="77777777" w:rsidR="0025343B" w:rsidRDefault="00D14E1B" w:rsidP="00D14E1B">
      <w:pPr>
        <w:pStyle w:val="ParagraphUnnumbered"/>
        <w:numPr>
          <w:ilvl w:val="0"/>
          <w:numId w:val="2"/>
        </w:numPr>
      </w:pPr>
      <w:r>
        <w:t>Spoluvlastníci nemovité věci zahrnující byt, rodinný dům nebo stavbu pro rodinnou rekreaci jsou povinni plnit poplatkovou povinnost společně a nerozdílně.</w:t>
      </w:r>
    </w:p>
    <w:p w14:paraId="6F3EA106" w14:textId="77777777" w:rsidR="0025343B" w:rsidRDefault="00D14E1B">
      <w:pPr>
        <w:pStyle w:val="HeaderNumbered"/>
      </w:pPr>
      <w:r>
        <w:t>článek 3.</w:t>
      </w:r>
    </w:p>
    <w:p w14:paraId="50B452D2" w14:textId="77777777" w:rsidR="0025343B" w:rsidRDefault="00D14E1B">
      <w:pPr>
        <w:pStyle w:val="HeaderName"/>
      </w:pPr>
      <w:r>
        <w:t>Poplatkové období</w:t>
      </w:r>
    </w:p>
    <w:p w14:paraId="30DA3501" w14:textId="77777777" w:rsidR="0025343B" w:rsidRDefault="00D14E1B">
      <w:pPr>
        <w:pStyle w:val="ParagraphUnnumbered"/>
      </w:pPr>
      <w:r>
        <w:t>Poplatkovým obdobím poplatku je kalendářní rok.</w:t>
      </w:r>
    </w:p>
    <w:p w14:paraId="3E3044B9" w14:textId="77777777" w:rsidR="0025343B" w:rsidRDefault="00D14E1B">
      <w:pPr>
        <w:pStyle w:val="HeaderNumbered"/>
      </w:pPr>
      <w:r>
        <w:lastRenderedPageBreak/>
        <w:t>článek 4.</w:t>
      </w:r>
    </w:p>
    <w:p w14:paraId="5CC9537C" w14:textId="77777777" w:rsidR="0025343B" w:rsidRDefault="00D14E1B">
      <w:pPr>
        <w:pStyle w:val="HeaderName"/>
      </w:pPr>
      <w:r>
        <w:t>Ohlašovací povinnost</w:t>
      </w:r>
    </w:p>
    <w:p w14:paraId="32949390" w14:textId="77777777" w:rsidR="0025343B" w:rsidRDefault="00D14E1B" w:rsidP="00D14E1B">
      <w:pPr>
        <w:pStyle w:val="ParagraphUnnumbered"/>
        <w:numPr>
          <w:ilvl w:val="0"/>
          <w:numId w:val="3"/>
        </w:numPr>
      </w:pPr>
      <w:r>
        <w:t>Plátce poplatku je povinen podat správci poplatku ohlášení nejpozději do 15 dnů ode dne, kdy nabyl postavení plátce poplatku. Pozbytí postavení plátce ohlásí plátce poplatku správci poplatku ve lhůtě 15 dnů.</w:t>
      </w:r>
    </w:p>
    <w:p w14:paraId="08EDDB26" w14:textId="77777777" w:rsidR="0025343B" w:rsidRDefault="00D14E1B" w:rsidP="00D14E1B">
      <w:pPr>
        <w:pStyle w:val="ParagraphUnnumbered"/>
        <w:numPr>
          <w:ilvl w:val="0"/>
          <w:numId w:val="3"/>
        </w:numPr>
      </w:pPr>
      <w:r>
        <w:t xml:space="preserve">V ohlášení plátce poplatku uvede </w:t>
      </w:r>
    </w:p>
    <w:p w14:paraId="27FD007F" w14:textId="77777777" w:rsidR="0025343B" w:rsidRDefault="00D14E1B" w:rsidP="00D14E1B">
      <w:pPr>
        <w:pStyle w:val="ParagraphUnnumbered"/>
        <w:numPr>
          <w:ilvl w:val="1"/>
          <w:numId w:val="3"/>
        </w:numPr>
      </w:pPr>
      <w:r>
        <w:t xml:space="preserve">jméno, popřípadě jména, a příjmení nebo název, obecný identifikátor, byl-li přidělen, místo pobytu nebo sídlo, sídlo podnikatele, popřípadě další </w:t>
      </w:r>
      <w:proofErr w:type="gramStart"/>
      <w:r>
        <w:t>adresu</w:t>
      </w:r>
      <w:proofErr w:type="gramEnd"/>
      <w:r>
        <w:t xml:space="preserve"> pro doručování; právnická osoba uvede též osoby, které jsou jejím jménem oprávněny jednat v poplatkových věcech,</w:t>
      </w:r>
    </w:p>
    <w:p w14:paraId="3008CAC0" w14:textId="77777777" w:rsidR="0025343B" w:rsidRDefault="00D14E1B" w:rsidP="00D14E1B">
      <w:pPr>
        <w:pStyle w:val="ParagraphUnnumbered"/>
        <w:numPr>
          <w:ilvl w:val="1"/>
          <w:numId w:val="3"/>
        </w:numPr>
      </w:pPr>
      <w:r>
        <w:t>čísla všech svých účtů u poskytovatelů platebních služeb, včetně poskytovatelů těchto služeb v zahraničí, užívaných v souvislosti s podnikatelskou činností, v případě, že předmět poplatku souvisí s podnikatelskou činností plátce,</w:t>
      </w:r>
    </w:p>
    <w:p w14:paraId="5C56ED95" w14:textId="77777777" w:rsidR="0025343B" w:rsidRDefault="00D14E1B" w:rsidP="00D14E1B">
      <w:pPr>
        <w:pStyle w:val="ParagraphUnnumbered"/>
        <w:numPr>
          <w:ilvl w:val="1"/>
          <w:numId w:val="3"/>
        </w:numPr>
      </w:pPr>
      <w:r>
        <w:t>další údaje rozhodné pro stanovení poplatku, zejména identifikační údaje nemovité věci zahrnující byt, rodinný dům nebo stavbu pro rodinnou rekreaci podle katastru nemovitostí.</w:t>
      </w:r>
    </w:p>
    <w:p w14:paraId="0DE55210" w14:textId="77777777" w:rsidR="0025343B" w:rsidRDefault="00D14E1B" w:rsidP="00D14E1B">
      <w:pPr>
        <w:pStyle w:val="ParagraphUnnumbered"/>
        <w:numPr>
          <w:ilvl w:val="0"/>
          <w:numId w:val="3"/>
        </w:numPr>
      </w:pPr>
      <w:r>
        <w:t xml:space="preserve">Plátce poplatku, který nemá sídlo nebo bydliště na území členského státu Evropské unie, jiného smluvního státu Dohody o Evropském hospodářském prostoru nebo Švýcarské konfederace, uvede také adresu svého zmocněnce v tuzemsku pro doručování. </w:t>
      </w:r>
    </w:p>
    <w:p w14:paraId="3189D6A0" w14:textId="77777777" w:rsidR="0025343B" w:rsidRDefault="00D14E1B" w:rsidP="00D14E1B">
      <w:pPr>
        <w:pStyle w:val="ParagraphUnnumbered"/>
        <w:numPr>
          <w:ilvl w:val="0"/>
          <w:numId w:val="3"/>
        </w:numPr>
      </w:pPr>
      <w:r>
        <w:t>Dojde-li ke změně údajů uvedených v ohlášení, je plátce povinen tuto změnu oznámit do 15 ode dne, kdy nastala.</w:t>
      </w:r>
    </w:p>
    <w:p w14:paraId="0FFB956A" w14:textId="77777777" w:rsidR="0025343B" w:rsidRDefault="00D14E1B" w:rsidP="00D14E1B">
      <w:pPr>
        <w:pStyle w:val="ParagraphUnnumbered"/>
        <w:numPr>
          <w:ilvl w:val="0"/>
          <w:numId w:val="3"/>
        </w:numPr>
      </w:pPr>
      <w:r>
        <w:t>Povinnost ohlásit údaj podle odstavce 2 nebo jeho změnu se nevztahuje na údaj, který může správce poplatku automatizovaným způsobem zjistit z rejstříků nebo evidencí, do nichž má zřízen automatizovaný přístup. Okruh těchto údajů zveřejní správce poplatku na své úřední desce.</w:t>
      </w:r>
    </w:p>
    <w:p w14:paraId="419FBC74" w14:textId="77777777" w:rsidR="0025343B" w:rsidRDefault="00D14E1B" w:rsidP="00D14E1B">
      <w:pPr>
        <w:pStyle w:val="ParagraphUnnumbered"/>
        <w:numPr>
          <w:ilvl w:val="0"/>
          <w:numId w:val="3"/>
        </w:numPr>
      </w:pPr>
      <w:r>
        <w:t>Není-li plátce, plní ohlašovací povinnost poplatník.</w:t>
      </w:r>
    </w:p>
    <w:p w14:paraId="280D89C8" w14:textId="77777777" w:rsidR="0025343B" w:rsidRDefault="00D14E1B">
      <w:pPr>
        <w:pStyle w:val="HeaderNumbered"/>
      </w:pPr>
      <w:r>
        <w:t>článek 5.</w:t>
      </w:r>
    </w:p>
    <w:p w14:paraId="2A6B76C1" w14:textId="77777777" w:rsidR="0025343B" w:rsidRDefault="00D14E1B">
      <w:pPr>
        <w:pStyle w:val="HeaderName"/>
      </w:pPr>
      <w:r>
        <w:t>Základ poplatku</w:t>
      </w:r>
    </w:p>
    <w:p w14:paraId="77B78D52" w14:textId="77777777" w:rsidR="0025343B" w:rsidRDefault="00D14E1B" w:rsidP="00D14E1B">
      <w:pPr>
        <w:pStyle w:val="ParagraphUnnumbered"/>
        <w:numPr>
          <w:ilvl w:val="0"/>
          <w:numId w:val="4"/>
        </w:numPr>
      </w:pPr>
      <w:r>
        <w:t>Základem dílčího poplatku je kapacita soustřeďovacích prostředků pro nemovitou věc na odpad za kalendářní měsíc v litrech připadající na poplatníka.</w:t>
      </w:r>
    </w:p>
    <w:p w14:paraId="57B5805E" w14:textId="77777777" w:rsidR="0025343B" w:rsidRDefault="00D14E1B" w:rsidP="00D14E1B">
      <w:pPr>
        <w:pStyle w:val="ParagraphUnnumbered"/>
        <w:numPr>
          <w:ilvl w:val="0"/>
          <w:numId w:val="4"/>
        </w:numPr>
      </w:pPr>
      <w:r>
        <w:t xml:space="preserve">Objednanou kapacitou soustřeďovacích prostředků pro nemovitou věc na kalendářní měsíc připadající na poplatníka je </w:t>
      </w:r>
    </w:p>
    <w:p w14:paraId="690A8078" w14:textId="77777777" w:rsidR="0025343B" w:rsidRDefault="00D14E1B" w:rsidP="00D14E1B">
      <w:pPr>
        <w:pStyle w:val="ParagraphUnnumbered"/>
        <w:numPr>
          <w:ilvl w:val="1"/>
          <w:numId w:val="4"/>
        </w:numPr>
      </w:pPr>
      <w:r>
        <w:t>podíl objednané kapacity soustřeďovacích prostředků pro tuto nemovitou věc na kalendářní měsíc a počtu fyzických osob, které v této nemovité věci mají bydliště na konci kalendářního měsíce, nebo</w:t>
      </w:r>
    </w:p>
    <w:p w14:paraId="52EF7221" w14:textId="77777777" w:rsidR="0025343B" w:rsidRDefault="00D14E1B" w:rsidP="00D14E1B">
      <w:pPr>
        <w:pStyle w:val="ParagraphUnnumbered"/>
        <w:numPr>
          <w:ilvl w:val="1"/>
          <w:numId w:val="4"/>
        </w:numPr>
      </w:pPr>
      <w:r>
        <w:t>kapacita soustřeďovacích prostředků pro tuto nemovitou věc na kalendářní měsíc v případě, že v nemovité věci nemá bydliště žádná fyzická osoba.</w:t>
      </w:r>
    </w:p>
    <w:p w14:paraId="46FA4377" w14:textId="77777777" w:rsidR="0025343B" w:rsidRDefault="00D14E1B" w:rsidP="00D14E1B">
      <w:pPr>
        <w:pStyle w:val="ParagraphUnnumbered"/>
        <w:numPr>
          <w:ilvl w:val="0"/>
          <w:numId w:val="4"/>
        </w:numPr>
      </w:pPr>
      <w:r>
        <w:t>Minimální základ dílčího poplatku činí 60 l.</w:t>
      </w:r>
    </w:p>
    <w:p w14:paraId="09FB0027" w14:textId="77777777" w:rsidR="0025343B" w:rsidRDefault="00D14E1B">
      <w:pPr>
        <w:pStyle w:val="HeaderNumbered"/>
      </w:pPr>
      <w:r>
        <w:lastRenderedPageBreak/>
        <w:t>článek 6.</w:t>
      </w:r>
    </w:p>
    <w:p w14:paraId="7D419C6D" w14:textId="77777777" w:rsidR="0025343B" w:rsidRDefault="00D14E1B">
      <w:pPr>
        <w:pStyle w:val="HeaderName"/>
      </w:pPr>
      <w:r>
        <w:t>Sazba poplatku</w:t>
      </w:r>
    </w:p>
    <w:p w14:paraId="591AEDA5" w14:textId="6447F26A" w:rsidR="0025343B" w:rsidRDefault="00D14E1B">
      <w:pPr>
        <w:pStyle w:val="ParagraphUnnumbered"/>
      </w:pPr>
      <w:r>
        <w:t xml:space="preserve">Sazba poplatku </w:t>
      </w:r>
      <w:r w:rsidRPr="00BA746F">
        <w:t xml:space="preserve">činí </w:t>
      </w:r>
      <w:r w:rsidR="00BA746F" w:rsidRPr="00BA746F">
        <w:t>0,</w:t>
      </w:r>
      <w:r w:rsidR="008171FF">
        <w:t>35</w:t>
      </w:r>
      <w:r w:rsidRPr="00BA746F">
        <w:t> Kč za litr</w:t>
      </w:r>
      <w:r>
        <w:t>.</w:t>
      </w:r>
    </w:p>
    <w:p w14:paraId="791BAA14" w14:textId="77777777" w:rsidR="0025343B" w:rsidRDefault="00D14E1B">
      <w:pPr>
        <w:pStyle w:val="HeaderNumbered"/>
      </w:pPr>
      <w:r>
        <w:t>článek 7.</w:t>
      </w:r>
    </w:p>
    <w:p w14:paraId="3558CAFC" w14:textId="77777777" w:rsidR="0025343B" w:rsidRDefault="00D14E1B">
      <w:pPr>
        <w:pStyle w:val="HeaderName"/>
      </w:pPr>
      <w:r>
        <w:t>Výpočet poplatku</w:t>
      </w:r>
    </w:p>
    <w:p w14:paraId="2A6FF9FE" w14:textId="77777777" w:rsidR="0025343B" w:rsidRDefault="00D14E1B" w:rsidP="00D14E1B">
      <w:pPr>
        <w:pStyle w:val="ParagraphUnnumbered"/>
        <w:numPr>
          <w:ilvl w:val="0"/>
          <w:numId w:val="5"/>
        </w:numPr>
      </w:pPr>
      <w:r>
        <w:t xml:space="preserve">Poplatek se vypočte jako součet dílčích poplatků za jednotlivé kalendářní měsíce, na jejichž konci </w:t>
      </w:r>
    </w:p>
    <w:p w14:paraId="24D653F3" w14:textId="77777777" w:rsidR="0025343B" w:rsidRDefault="00D14E1B" w:rsidP="00D14E1B">
      <w:pPr>
        <w:pStyle w:val="ParagraphUnnumbered"/>
        <w:numPr>
          <w:ilvl w:val="1"/>
          <w:numId w:val="5"/>
        </w:numPr>
      </w:pPr>
      <w:r>
        <w:t>měl poplatník v nemovité věci bydliště, nebo</w:t>
      </w:r>
    </w:p>
    <w:p w14:paraId="4D5F607A" w14:textId="77777777" w:rsidR="0025343B" w:rsidRDefault="00D14E1B" w:rsidP="00D14E1B">
      <w:pPr>
        <w:pStyle w:val="ParagraphUnnumbered"/>
        <w:numPr>
          <w:ilvl w:val="1"/>
          <w:numId w:val="5"/>
        </w:numPr>
      </w:pPr>
      <w:r>
        <w:t>neměla v nemovité věci bydliště žádná fyzická osoba v případě, že poplatníkem je vlastník této nemovité věci.</w:t>
      </w:r>
    </w:p>
    <w:p w14:paraId="5F0501EF" w14:textId="77777777" w:rsidR="0025343B" w:rsidRDefault="00D14E1B" w:rsidP="00D14E1B">
      <w:pPr>
        <w:pStyle w:val="ParagraphUnnumbered"/>
        <w:numPr>
          <w:ilvl w:val="0"/>
          <w:numId w:val="5"/>
        </w:numPr>
      </w:pPr>
      <w:r>
        <w:t>Dílčí poplatek za kalendářní měsíc se vypočte jako součin základu dílčího poplatku zaokrouhleného na celé litry nahoru a sazby pro tento základ.</w:t>
      </w:r>
    </w:p>
    <w:p w14:paraId="5E2810F4" w14:textId="77777777" w:rsidR="0025343B" w:rsidRDefault="00D14E1B">
      <w:pPr>
        <w:pStyle w:val="HeaderNumbered"/>
      </w:pPr>
      <w:r>
        <w:t>článek 8.</w:t>
      </w:r>
    </w:p>
    <w:p w14:paraId="421F4665" w14:textId="77777777" w:rsidR="0025343B" w:rsidRDefault="00D14E1B">
      <w:pPr>
        <w:pStyle w:val="HeaderName"/>
      </w:pPr>
      <w:r>
        <w:t>Splatnost poplatku</w:t>
      </w:r>
    </w:p>
    <w:p w14:paraId="44DC5DCB" w14:textId="2CB847FF" w:rsidR="0025343B" w:rsidRDefault="00D14E1B" w:rsidP="00D14E1B">
      <w:pPr>
        <w:pStyle w:val="ParagraphUnnumbered"/>
        <w:numPr>
          <w:ilvl w:val="0"/>
          <w:numId w:val="6"/>
        </w:numPr>
      </w:pPr>
      <w:r>
        <w:t xml:space="preserve">Plátce poplatku odvede vybraný poplatek správci poplatku nejpozději </w:t>
      </w:r>
      <w:r w:rsidRPr="00BA746F">
        <w:t xml:space="preserve">do </w:t>
      </w:r>
      <w:r w:rsidRPr="008171FF">
        <w:rPr>
          <w:b/>
          <w:u w:val="single"/>
        </w:rPr>
        <w:t xml:space="preserve">31. </w:t>
      </w:r>
      <w:r w:rsidR="008171FF" w:rsidRPr="008171FF">
        <w:rPr>
          <w:b/>
          <w:u w:val="single"/>
        </w:rPr>
        <w:t>3</w:t>
      </w:r>
      <w:r w:rsidRPr="008171FF">
        <w:rPr>
          <w:b/>
          <w:u w:val="single"/>
        </w:rPr>
        <w:t>. příslušného kalendářního roku</w:t>
      </w:r>
      <w:r w:rsidRPr="00BA746F">
        <w:t xml:space="preserve">. V případě vzniku poplatkové povinnosti v období po 31. </w:t>
      </w:r>
      <w:r w:rsidR="008171FF">
        <w:t>3</w:t>
      </w:r>
      <w:r w:rsidRPr="00BA746F">
        <w:t>. do 31. 12. odvede plátce poplatku vybraný poplatek správci poplat</w:t>
      </w:r>
      <w:r>
        <w:t>ku nejpozději do 30 dnů ode dne vzniku poplatkové povinnosti.</w:t>
      </w:r>
    </w:p>
    <w:p w14:paraId="55070B10" w14:textId="77777777" w:rsidR="0025343B" w:rsidRDefault="00D14E1B" w:rsidP="00D14E1B">
      <w:pPr>
        <w:pStyle w:val="ParagraphUnnumbered"/>
        <w:numPr>
          <w:ilvl w:val="0"/>
          <w:numId w:val="6"/>
        </w:numPr>
      </w:pPr>
      <w:r>
        <w:t>Není-li plátce poplatku, zaplatí poplatek ve lhůtách podle odstavce 1 poplatník.</w:t>
      </w:r>
    </w:p>
    <w:p w14:paraId="0A40483F" w14:textId="77777777" w:rsidR="0025343B" w:rsidRDefault="00D14E1B">
      <w:pPr>
        <w:pStyle w:val="HeaderNumbered"/>
      </w:pPr>
      <w:r>
        <w:t>článek 9.</w:t>
      </w:r>
    </w:p>
    <w:p w14:paraId="5F204DC9" w14:textId="77777777" w:rsidR="0025343B" w:rsidRDefault="00D14E1B">
      <w:pPr>
        <w:pStyle w:val="HeaderName"/>
      </w:pPr>
      <w:r>
        <w:t>Navýšení poplatku</w:t>
      </w:r>
    </w:p>
    <w:p w14:paraId="7554FAFF" w14:textId="77777777" w:rsidR="0025343B" w:rsidRDefault="00D14E1B" w:rsidP="00D14E1B">
      <w:pPr>
        <w:pStyle w:val="ParagraphUnnumbered"/>
        <w:numPr>
          <w:ilvl w:val="0"/>
          <w:numId w:val="7"/>
        </w:numPr>
      </w:pPr>
      <w:r>
        <w:t>Nebudou-li poplatky zaplaceny poplatníkem včas nebo ve správné výši, vyměří mu správce poplatku poplatek platebním výměrem nebo hromadným předpisným seznamem.</w:t>
      </w:r>
    </w:p>
    <w:p w14:paraId="582E06D1" w14:textId="77777777" w:rsidR="0025343B" w:rsidRDefault="00D14E1B" w:rsidP="00D14E1B">
      <w:pPr>
        <w:pStyle w:val="ParagraphUnnumbered"/>
        <w:numPr>
          <w:ilvl w:val="0"/>
          <w:numId w:val="7"/>
        </w:numPr>
      </w:pPr>
      <w:r>
        <w:t>Nebudou-li poplatky odvedeny plátcem poplatku včas nebo ve správné výši, vyměří mu správce poplatku poplatek platebním výměrem k přímé úhradě.</w:t>
      </w:r>
    </w:p>
    <w:p w14:paraId="78C85544" w14:textId="77777777" w:rsidR="0025343B" w:rsidRDefault="00D14E1B" w:rsidP="00D14E1B">
      <w:pPr>
        <w:pStyle w:val="ParagraphUnnumbered"/>
        <w:numPr>
          <w:ilvl w:val="0"/>
          <w:numId w:val="7"/>
        </w:numPr>
      </w:pPr>
      <w:r>
        <w:t>Včas nezaplacené nebo neodvedené poplatky nebo část těchto poplatků může správce poplatku zvýšit až na trojnásobek; toto zvýšení je příslušenstvím poplatku sledujícím jeho osud.</w:t>
      </w:r>
    </w:p>
    <w:p w14:paraId="387C0DA3" w14:textId="77777777" w:rsidR="0025343B" w:rsidRDefault="00D14E1B">
      <w:pPr>
        <w:pStyle w:val="HeaderNumbered"/>
      </w:pPr>
      <w:r>
        <w:t>článek 10.</w:t>
      </w:r>
    </w:p>
    <w:p w14:paraId="0A23EA7A" w14:textId="77777777" w:rsidR="0025343B" w:rsidRDefault="00D14E1B">
      <w:pPr>
        <w:pStyle w:val="HeaderName"/>
      </w:pPr>
      <w:r>
        <w:t>Společná ustanovení</w:t>
      </w:r>
    </w:p>
    <w:p w14:paraId="1EE71002" w14:textId="77777777" w:rsidR="0025343B" w:rsidRDefault="00D14E1B" w:rsidP="00D14E1B">
      <w:pPr>
        <w:pStyle w:val="ParagraphUnnumbered"/>
        <w:numPr>
          <w:ilvl w:val="0"/>
          <w:numId w:val="8"/>
        </w:numPr>
      </w:pPr>
      <w:r>
        <w:t>Ustanovení o nemovité věci se použijí obdobně i na jednotku, která je vymezena podle zákona o vlastnictví bytů, spolu s touto jednotkou spojeným podílem na společných částech domu, a pokud je s ní spojeno vlastnictví k pozemku, tak i spolu s podílem na tomto pozemku.</w:t>
      </w:r>
    </w:p>
    <w:p w14:paraId="215DCD5B" w14:textId="77777777" w:rsidR="0025343B" w:rsidRDefault="00D14E1B" w:rsidP="00D14E1B">
      <w:pPr>
        <w:pStyle w:val="ParagraphUnnumbered"/>
        <w:numPr>
          <w:ilvl w:val="0"/>
          <w:numId w:val="8"/>
        </w:numPr>
      </w:pPr>
      <w:r>
        <w:lastRenderedPageBreak/>
        <w:t>Na svěřenský fond, podílový fond nebo fond obhospodařovaný penzijní společností, do kterých je vložena nemovitá věc, se pro účely poplatků za komunální odpad hledí jako na vlastníka této nemovité věci.</w:t>
      </w:r>
    </w:p>
    <w:p w14:paraId="269BF17B" w14:textId="77777777" w:rsidR="0025343B" w:rsidRDefault="00D14E1B">
      <w:pPr>
        <w:pStyle w:val="HeaderNumbered"/>
      </w:pPr>
      <w:r>
        <w:t>článek 11.</w:t>
      </w:r>
    </w:p>
    <w:p w14:paraId="478BB1DB" w14:textId="77777777" w:rsidR="0025343B" w:rsidRDefault="00D14E1B">
      <w:pPr>
        <w:pStyle w:val="HeaderName"/>
      </w:pPr>
      <w:r>
        <w:t>Přechodné a zrušovací ustanovení</w:t>
      </w:r>
    </w:p>
    <w:p w14:paraId="553304E9" w14:textId="77777777" w:rsidR="0025343B" w:rsidRDefault="00D14E1B" w:rsidP="00D14E1B">
      <w:pPr>
        <w:pStyle w:val="ParagraphUnnumbered"/>
        <w:numPr>
          <w:ilvl w:val="0"/>
          <w:numId w:val="9"/>
        </w:numPr>
      </w:pPr>
      <w:r>
        <w:t>Poplatkové povinnosti vzniklé před nabytím účinnosti této vyhlášky se posuzují podle dosavadních právních předpisů.</w:t>
      </w:r>
    </w:p>
    <w:p w14:paraId="21503D22" w14:textId="392E5245" w:rsidR="0025343B" w:rsidRDefault="00D14E1B" w:rsidP="00C772E3">
      <w:pPr>
        <w:pStyle w:val="ParagraphUnnumbered"/>
        <w:numPr>
          <w:ilvl w:val="0"/>
          <w:numId w:val="9"/>
        </w:numPr>
      </w:pPr>
      <w:r>
        <w:t>Zrušuje se obecně závazná vyhláška č. </w:t>
      </w:r>
      <w:r w:rsidR="00C772E3">
        <w:t>1</w:t>
      </w:r>
      <w:r>
        <w:t>/20</w:t>
      </w:r>
      <w:r w:rsidR="00C772E3">
        <w:t>21</w:t>
      </w:r>
      <w:r>
        <w:t xml:space="preserve"> o místním poplatku za </w:t>
      </w:r>
      <w:r w:rsidR="00C772E3">
        <w:t>odkládání komunálního odpadu z nemovité věci</w:t>
      </w:r>
      <w:r>
        <w:t xml:space="preserve"> ze dne</w:t>
      </w:r>
      <w:r w:rsidR="00C772E3">
        <w:t xml:space="preserve"> </w:t>
      </w:r>
      <w:r w:rsidR="000125F1">
        <w:t xml:space="preserve"> </w:t>
      </w:r>
      <w:proofErr w:type="gramStart"/>
      <w:r w:rsidR="000125F1">
        <w:t>15.12.2021</w:t>
      </w:r>
      <w:proofErr w:type="gramEnd"/>
      <w:r>
        <w:t>.</w:t>
      </w:r>
    </w:p>
    <w:p w14:paraId="091C8B56" w14:textId="77777777" w:rsidR="00C772E3" w:rsidRDefault="00C772E3" w:rsidP="00C772E3">
      <w:pPr>
        <w:pStyle w:val="ParagraphUnnumbered"/>
      </w:pPr>
    </w:p>
    <w:p w14:paraId="271A24A1" w14:textId="77777777" w:rsidR="00C772E3" w:rsidRDefault="00C772E3" w:rsidP="00C772E3">
      <w:pPr>
        <w:pStyle w:val="ParagraphUnnumbered"/>
      </w:pPr>
    </w:p>
    <w:p w14:paraId="30FC0BC8" w14:textId="77777777" w:rsidR="00C772E3" w:rsidRDefault="00C772E3" w:rsidP="00C772E3">
      <w:pPr>
        <w:pStyle w:val="ParagraphUnnumbered"/>
      </w:pPr>
    </w:p>
    <w:p w14:paraId="1E45F6B4" w14:textId="77777777" w:rsidR="0025343B" w:rsidRDefault="00D14E1B">
      <w:pPr>
        <w:pStyle w:val="HeaderNumbered"/>
      </w:pPr>
      <w:r>
        <w:t>článek 12.</w:t>
      </w:r>
    </w:p>
    <w:p w14:paraId="7D161773" w14:textId="77777777" w:rsidR="0025343B" w:rsidRDefault="00D14E1B">
      <w:pPr>
        <w:pStyle w:val="HeaderName"/>
      </w:pPr>
      <w:r>
        <w:t>Účinnost</w:t>
      </w:r>
    </w:p>
    <w:p w14:paraId="538EA298" w14:textId="78C8E3D1" w:rsidR="0025343B" w:rsidRDefault="00D14E1B">
      <w:pPr>
        <w:pStyle w:val="ParagraphUnnumbered"/>
      </w:pPr>
      <w:r>
        <w:t>Tato vyhláška nabývá účinnosti dnem 1. ledna 202</w:t>
      </w:r>
      <w:r w:rsidR="00C772E3">
        <w:t>3</w:t>
      </w:r>
      <w:r>
        <w:t>.</w:t>
      </w:r>
    </w:p>
    <w:p w14:paraId="04D9C298" w14:textId="77777777" w:rsidR="00784213" w:rsidRDefault="00784213">
      <w:pPr>
        <w:pStyle w:val="ParagraphUnnumbered"/>
      </w:pPr>
    </w:p>
    <w:p w14:paraId="0DD70134" w14:textId="77777777" w:rsidR="00784213" w:rsidRDefault="00784213">
      <w:pPr>
        <w:pStyle w:val="ParagraphUnnumbered"/>
      </w:pPr>
    </w:p>
    <w:p w14:paraId="01B28B0A" w14:textId="310AFEA0" w:rsidR="00784213" w:rsidRDefault="00784213">
      <w:pPr>
        <w:pStyle w:val="ParagraphUnnumbered"/>
        <w:sectPr w:rsidR="00784213" w:rsidSect="000F6147">
          <w:pgSz w:w="11906" w:h="16838" w:code="9"/>
          <w:pgMar w:top="1417" w:right="1701" w:bottom="1417" w:left="1701" w:header="708" w:footer="708" w:gutter="0"/>
          <w:cols w:space="708"/>
          <w:docGrid w:linePitch="360"/>
        </w:sectPr>
      </w:pPr>
    </w:p>
    <w:p w14:paraId="2F238F9F" w14:textId="5BA91C61" w:rsidR="00784213" w:rsidRDefault="00784213">
      <w:pPr>
        <w:pStyle w:val="ParagraphUnnumbered"/>
      </w:pPr>
    </w:p>
    <w:p w14:paraId="220078F6" w14:textId="77777777" w:rsidR="0025343B" w:rsidRDefault="00D14E1B" w:rsidP="00784213">
      <w:pPr>
        <w:pStyle w:val="ParagraphUnnumbered"/>
        <w:spacing w:line="240" w:lineRule="auto"/>
        <w:jc w:val="center"/>
      </w:pPr>
      <w:r>
        <w:t>...................................</w:t>
      </w:r>
    </w:p>
    <w:p w14:paraId="072D43BF" w14:textId="221AB4B9" w:rsidR="0025343B" w:rsidRDefault="000125F1" w:rsidP="00784213">
      <w:pPr>
        <w:pStyle w:val="ParagraphUnnumbered"/>
        <w:jc w:val="center"/>
      </w:pPr>
      <w:r>
        <w:t>Mgr. Petra Drábková</w:t>
      </w:r>
    </w:p>
    <w:p w14:paraId="6E8CA9B6" w14:textId="77777777" w:rsidR="0025343B" w:rsidRDefault="00D14E1B" w:rsidP="00784213">
      <w:pPr>
        <w:pStyle w:val="ParagraphUnnumbered"/>
        <w:jc w:val="center"/>
      </w:pPr>
      <w:r>
        <w:t>místostarostka</w:t>
      </w:r>
    </w:p>
    <w:p w14:paraId="00AD2364" w14:textId="77777777" w:rsidR="00784213" w:rsidRDefault="00784213" w:rsidP="00784213">
      <w:pPr>
        <w:pStyle w:val="ParagraphUnnumbered"/>
        <w:spacing w:line="240" w:lineRule="auto"/>
        <w:jc w:val="center"/>
      </w:pPr>
    </w:p>
    <w:p w14:paraId="25579538" w14:textId="22F9164F" w:rsidR="0025343B" w:rsidRDefault="00D14E1B" w:rsidP="00784213">
      <w:pPr>
        <w:pStyle w:val="ParagraphUnnumbered"/>
        <w:spacing w:line="240" w:lineRule="auto"/>
        <w:jc w:val="center"/>
      </w:pPr>
      <w:r>
        <w:t>...................................</w:t>
      </w:r>
      <w:r w:rsidR="000125F1">
        <w:t>..........</w:t>
      </w:r>
    </w:p>
    <w:p w14:paraId="2C04409D" w14:textId="7AE44A08" w:rsidR="0025343B" w:rsidRDefault="000125F1" w:rsidP="00784213">
      <w:pPr>
        <w:pStyle w:val="ParagraphUnnumbered"/>
        <w:jc w:val="center"/>
      </w:pPr>
      <w:r>
        <w:t>Mgr. Magdaléna Kopřivová</w:t>
      </w:r>
    </w:p>
    <w:p w14:paraId="3A2F9483" w14:textId="48D9A2D9" w:rsidR="0025343B" w:rsidRDefault="00D14E1B" w:rsidP="00784213">
      <w:pPr>
        <w:pStyle w:val="ParagraphUnnumbered"/>
        <w:jc w:val="center"/>
      </w:pPr>
      <w:r>
        <w:t>starost</w:t>
      </w:r>
      <w:r w:rsidR="000125F1">
        <w:t>k</w:t>
      </w:r>
      <w:r>
        <w:t>a</w:t>
      </w:r>
    </w:p>
    <w:p w14:paraId="393562A6" w14:textId="77777777" w:rsidR="00784213" w:rsidRDefault="00784213">
      <w:pPr>
        <w:pStyle w:val="ParagraphUnnumbered"/>
        <w:sectPr w:rsidR="00784213" w:rsidSect="00784213">
          <w:type w:val="continuous"/>
          <w:pgSz w:w="11906" w:h="16838" w:code="9"/>
          <w:pgMar w:top="1417" w:right="1701" w:bottom="1417" w:left="1701" w:header="708" w:footer="708" w:gutter="0"/>
          <w:cols w:num="2" w:space="708"/>
          <w:docGrid w:linePitch="360"/>
        </w:sectPr>
      </w:pPr>
    </w:p>
    <w:p w14:paraId="632CC9C7" w14:textId="4845CF7A" w:rsidR="00784213" w:rsidRDefault="00784213">
      <w:pPr>
        <w:pStyle w:val="ParagraphUnnumbered"/>
      </w:pPr>
    </w:p>
    <w:p w14:paraId="4E613863" w14:textId="4787E3E5" w:rsidR="0025343B" w:rsidRDefault="00D14E1B">
      <w:pPr>
        <w:pStyle w:val="ParagraphUnnumbered"/>
        <w:spacing w:before="800" w:line="240" w:lineRule="auto"/>
      </w:pPr>
      <w:r>
        <w:t xml:space="preserve">Vyvěšeno na úřední desce dne: </w:t>
      </w:r>
      <w:proofErr w:type="gramStart"/>
      <w:r w:rsidR="000125F1">
        <w:t>05.12.2022</w:t>
      </w:r>
      <w:proofErr w:type="gramEnd"/>
    </w:p>
    <w:p w14:paraId="02BCFCCB" w14:textId="54F1DD8B" w:rsidR="0025343B" w:rsidRDefault="00D14E1B">
      <w:pPr>
        <w:pStyle w:val="ParagraphUnnumbered"/>
      </w:pPr>
      <w:r>
        <w:t>S</w:t>
      </w:r>
      <w:r w:rsidR="00BA746F">
        <w:t xml:space="preserve">ejmuto z úřední desky dne: </w:t>
      </w:r>
      <w:proofErr w:type="gramStart"/>
      <w:r w:rsidR="00BA746F">
        <w:t>31.12.202</w:t>
      </w:r>
      <w:r w:rsidR="000125F1">
        <w:t>2</w:t>
      </w:r>
      <w:bookmarkStart w:id="0" w:name="_GoBack"/>
      <w:bookmarkEnd w:id="0"/>
      <w:proofErr w:type="gramEnd"/>
    </w:p>
    <w:sectPr w:rsidR="0025343B" w:rsidSect="00784213">
      <w:type w:val="continuous"/>
      <w:pgSz w:w="11906" w:h="16838"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F1D1D3" w14:textId="77777777" w:rsidR="00655696" w:rsidRDefault="00655696" w:rsidP="006E0FDA">
      <w:pPr>
        <w:spacing w:after="0" w:line="240" w:lineRule="auto"/>
      </w:pPr>
      <w:r>
        <w:separator/>
      </w:r>
    </w:p>
  </w:endnote>
  <w:endnote w:type="continuationSeparator" w:id="0">
    <w:p w14:paraId="62444450" w14:textId="77777777" w:rsidR="00655696" w:rsidRDefault="00655696" w:rsidP="006E0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616D9E" w14:textId="77777777" w:rsidR="00655696" w:rsidRDefault="00655696" w:rsidP="006E0FDA">
      <w:pPr>
        <w:spacing w:after="0" w:line="240" w:lineRule="auto"/>
      </w:pPr>
      <w:r>
        <w:separator/>
      </w:r>
    </w:p>
  </w:footnote>
  <w:footnote w:type="continuationSeparator" w:id="0">
    <w:p w14:paraId="18BDCEE8" w14:textId="77777777" w:rsidR="00655696" w:rsidRDefault="00655696" w:rsidP="006E0F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03E6A"/>
    <w:multiLevelType w:val="hybridMultilevel"/>
    <w:tmpl w:val="3A065A20"/>
    <w:lvl w:ilvl="0" w:tplc="16C4DE08">
      <w:start w:val="1"/>
      <w:numFmt w:val="decimal"/>
      <w:lvlText w:val="%1."/>
      <w:lvlJc w:val="left"/>
      <w:pPr>
        <w:ind w:left="360" w:hanging="360"/>
      </w:pPr>
    </w:lvl>
    <w:lvl w:ilvl="1" w:tplc="8140D272">
      <w:start w:val="1"/>
      <w:numFmt w:val="lowerLetter"/>
      <w:lvlText w:val="%2)"/>
      <w:lvlJc w:val="left"/>
      <w:pPr>
        <w:ind w:left="720" w:hanging="360"/>
      </w:pPr>
    </w:lvl>
    <w:lvl w:ilvl="2" w:tplc="F3FE2166">
      <w:start w:val="1"/>
      <w:numFmt w:val="decimal"/>
      <w:lvlText w:val="%3."/>
      <w:lvlJc w:val="left"/>
      <w:pPr>
        <w:ind w:left="2160" w:hanging="360"/>
      </w:pPr>
    </w:lvl>
    <w:lvl w:ilvl="3" w:tplc="B1989554">
      <w:start w:val="1"/>
      <w:numFmt w:val="lowerLetter"/>
      <w:lvlText w:val="%4."/>
      <w:lvlJc w:val="left"/>
      <w:pPr>
        <w:ind w:left="2880" w:hanging="360"/>
      </w:pPr>
    </w:lvl>
    <w:lvl w:ilvl="4" w:tplc="1CFE9060">
      <w:start w:val="1"/>
      <w:numFmt w:val="decimal"/>
      <w:lvlText w:val="%5."/>
      <w:lvlJc w:val="left"/>
      <w:pPr>
        <w:ind w:left="3600" w:hanging="360"/>
      </w:pPr>
    </w:lvl>
    <w:lvl w:ilvl="5" w:tplc="22B258F2">
      <w:start w:val="1"/>
      <w:numFmt w:val="lowerLetter"/>
      <w:lvlText w:val="%6."/>
      <w:lvlJc w:val="left"/>
      <w:pPr>
        <w:ind w:left="4320" w:hanging="360"/>
      </w:pPr>
    </w:lvl>
    <w:lvl w:ilvl="6" w:tplc="D7B2605E">
      <w:start w:val="1"/>
      <w:numFmt w:val="decimal"/>
      <w:lvlText w:val="%7."/>
      <w:lvlJc w:val="left"/>
      <w:pPr>
        <w:ind w:left="5040" w:hanging="360"/>
      </w:pPr>
    </w:lvl>
    <w:lvl w:ilvl="7" w:tplc="912E0F32">
      <w:start w:val="1"/>
      <w:numFmt w:val="lowerLetter"/>
      <w:lvlText w:val="%8."/>
      <w:lvlJc w:val="left"/>
      <w:pPr>
        <w:ind w:left="5760" w:hanging="360"/>
      </w:pPr>
    </w:lvl>
    <w:lvl w:ilvl="8" w:tplc="43EC1E8A">
      <w:start w:val="1"/>
      <w:numFmt w:val="decimal"/>
      <w:lvlText w:val="%9."/>
      <w:lvlJc w:val="left"/>
      <w:pPr>
        <w:ind w:left="6480" w:hanging="360"/>
      </w:pPr>
    </w:lvl>
  </w:abstractNum>
  <w:abstractNum w:abstractNumId="1">
    <w:nsid w:val="21834514"/>
    <w:multiLevelType w:val="hybridMultilevel"/>
    <w:tmpl w:val="CCAC9E50"/>
    <w:lvl w:ilvl="0" w:tplc="CC485D8C">
      <w:start w:val="1"/>
      <w:numFmt w:val="decimal"/>
      <w:lvlText w:val="%1."/>
      <w:lvlJc w:val="left"/>
      <w:pPr>
        <w:ind w:left="360" w:hanging="360"/>
      </w:pPr>
    </w:lvl>
    <w:lvl w:ilvl="1" w:tplc="39C499AC">
      <w:start w:val="1"/>
      <w:numFmt w:val="lowerLetter"/>
      <w:lvlText w:val="%2)"/>
      <w:lvlJc w:val="left"/>
      <w:pPr>
        <w:ind w:left="720" w:hanging="360"/>
      </w:pPr>
    </w:lvl>
    <w:lvl w:ilvl="2" w:tplc="F15E6500">
      <w:start w:val="1"/>
      <w:numFmt w:val="decimal"/>
      <w:lvlText w:val="%3."/>
      <w:lvlJc w:val="left"/>
      <w:pPr>
        <w:ind w:left="2160" w:hanging="360"/>
      </w:pPr>
    </w:lvl>
    <w:lvl w:ilvl="3" w:tplc="3EACABEE">
      <w:start w:val="1"/>
      <w:numFmt w:val="lowerLetter"/>
      <w:lvlText w:val="%4."/>
      <w:lvlJc w:val="left"/>
      <w:pPr>
        <w:ind w:left="2880" w:hanging="360"/>
      </w:pPr>
    </w:lvl>
    <w:lvl w:ilvl="4" w:tplc="4C605E9C">
      <w:start w:val="1"/>
      <w:numFmt w:val="decimal"/>
      <w:lvlText w:val="%5."/>
      <w:lvlJc w:val="left"/>
      <w:pPr>
        <w:ind w:left="3600" w:hanging="360"/>
      </w:pPr>
    </w:lvl>
    <w:lvl w:ilvl="5" w:tplc="DE8C4248">
      <w:start w:val="1"/>
      <w:numFmt w:val="lowerLetter"/>
      <w:lvlText w:val="%6."/>
      <w:lvlJc w:val="left"/>
      <w:pPr>
        <w:ind w:left="4320" w:hanging="360"/>
      </w:pPr>
    </w:lvl>
    <w:lvl w:ilvl="6" w:tplc="57EA12BE">
      <w:start w:val="1"/>
      <w:numFmt w:val="decimal"/>
      <w:lvlText w:val="%7."/>
      <w:lvlJc w:val="left"/>
      <w:pPr>
        <w:ind w:left="5040" w:hanging="360"/>
      </w:pPr>
    </w:lvl>
    <w:lvl w:ilvl="7" w:tplc="4F246E88">
      <w:start w:val="1"/>
      <w:numFmt w:val="lowerLetter"/>
      <w:lvlText w:val="%8."/>
      <w:lvlJc w:val="left"/>
      <w:pPr>
        <w:ind w:left="5760" w:hanging="360"/>
      </w:pPr>
    </w:lvl>
    <w:lvl w:ilvl="8" w:tplc="C95C67DA">
      <w:start w:val="1"/>
      <w:numFmt w:val="decimal"/>
      <w:lvlText w:val="%9."/>
      <w:lvlJc w:val="left"/>
      <w:pPr>
        <w:ind w:left="6480" w:hanging="360"/>
      </w:pPr>
    </w:lvl>
  </w:abstractNum>
  <w:abstractNum w:abstractNumId="2">
    <w:nsid w:val="3DF2311C"/>
    <w:multiLevelType w:val="hybridMultilevel"/>
    <w:tmpl w:val="58E49CC4"/>
    <w:lvl w:ilvl="0" w:tplc="89B2EE1C">
      <w:start w:val="1"/>
      <w:numFmt w:val="decimal"/>
      <w:lvlText w:val="%1."/>
      <w:lvlJc w:val="left"/>
      <w:pPr>
        <w:ind w:left="360" w:hanging="360"/>
      </w:pPr>
    </w:lvl>
    <w:lvl w:ilvl="1" w:tplc="4484FB02">
      <w:start w:val="1"/>
      <w:numFmt w:val="lowerLetter"/>
      <w:lvlText w:val="%2)"/>
      <w:lvlJc w:val="left"/>
      <w:pPr>
        <w:ind w:left="720" w:hanging="360"/>
      </w:pPr>
    </w:lvl>
    <w:lvl w:ilvl="2" w:tplc="FE46705A">
      <w:start w:val="1"/>
      <w:numFmt w:val="decimal"/>
      <w:lvlText w:val="%3."/>
      <w:lvlJc w:val="left"/>
      <w:pPr>
        <w:ind w:left="2160" w:hanging="360"/>
      </w:pPr>
    </w:lvl>
    <w:lvl w:ilvl="3" w:tplc="98989474">
      <w:start w:val="1"/>
      <w:numFmt w:val="lowerLetter"/>
      <w:lvlText w:val="%4."/>
      <w:lvlJc w:val="left"/>
      <w:pPr>
        <w:ind w:left="2880" w:hanging="360"/>
      </w:pPr>
    </w:lvl>
    <w:lvl w:ilvl="4" w:tplc="BD96D490">
      <w:start w:val="1"/>
      <w:numFmt w:val="decimal"/>
      <w:lvlText w:val="%5."/>
      <w:lvlJc w:val="left"/>
      <w:pPr>
        <w:ind w:left="3600" w:hanging="360"/>
      </w:pPr>
    </w:lvl>
    <w:lvl w:ilvl="5" w:tplc="50705392">
      <w:start w:val="1"/>
      <w:numFmt w:val="lowerLetter"/>
      <w:lvlText w:val="%6."/>
      <w:lvlJc w:val="left"/>
      <w:pPr>
        <w:ind w:left="4320" w:hanging="360"/>
      </w:pPr>
    </w:lvl>
    <w:lvl w:ilvl="6" w:tplc="7D78CC98">
      <w:start w:val="1"/>
      <w:numFmt w:val="decimal"/>
      <w:lvlText w:val="%7."/>
      <w:lvlJc w:val="left"/>
      <w:pPr>
        <w:ind w:left="5040" w:hanging="360"/>
      </w:pPr>
    </w:lvl>
    <w:lvl w:ilvl="7" w:tplc="5866CE5C">
      <w:start w:val="1"/>
      <w:numFmt w:val="lowerLetter"/>
      <w:lvlText w:val="%8."/>
      <w:lvlJc w:val="left"/>
      <w:pPr>
        <w:ind w:left="5760" w:hanging="360"/>
      </w:pPr>
    </w:lvl>
    <w:lvl w:ilvl="8" w:tplc="1F8CC1AA">
      <w:start w:val="1"/>
      <w:numFmt w:val="decimal"/>
      <w:lvlText w:val="%9."/>
      <w:lvlJc w:val="left"/>
      <w:pPr>
        <w:ind w:left="6480" w:hanging="360"/>
      </w:pPr>
    </w:lvl>
  </w:abstractNum>
  <w:abstractNum w:abstractNumId="3">
    <w:nsid w:val="3F270398"/>
    <w:multiLevelType w:val="hybridMultilevel"/>
    <w:tmpl w:val="015C6F26"/>
    <w:lvl w:ilvl="0" w:tplc="9950423C">
      <w:start w:val="1"/>
      <w:numFmt w:val="decimal"/>
      <w:lvlText w:val="%1."/>
      <w:lvlJc w:val="left"/>
      <w:pPr>
        <w:ind w:left="360" w:hanging="360"/>
      </w:pPr>
    </w:lvl>
    <w:lvl w:ilvl="1" w:tplc="7966ACBC">
      <w:start w:val="1"/>
      <w:numFmt w:val="lowerLetter"/>
      <w:lvlText w:val="%2)"/>
      <w:lvlJc w:val="left"/>
      <w:pPr>
        <w:ind w:left="720" w:hanging="360"/>
      </w:pPr>
    </w:lvl>
    <w:lvl w:ilvl="2" w:tplc="4D5AE22A">
      <w:start w:val="1"/>
      <w:numFmt w:val="decimal"/>
      <w:lvlText w:val="%3."/>
      <w:lvlJc w:val="left"/>
      <w:pPr>
        <w:ind w:left="2160" w:hanging="360"/>
      </w:pPr>
    </w:lvl>
    <w:lvl w:ilvl="3" w:tplc="1C30BAEA">
      <w:start w:val="1"/>
      <w:numFmt w:val="lowerLetter"/>
      <w:lvlText w:val="%4."/>
      <w:lvlJc w:val="left"/>
      <w:pPr>
        <w:ind w:left="2880" w:hanging="360"/>
      </w:pPr>
    </w:lvl>
    <w:lvl w:ilvl="4" w:tplc="5ABEBBAA">
      <w:start w:val="1"/>
      <w:numFmt w:val="decimal"/>
      <w:lvlText w:val="%5."/>
      <w:lvlJc w:val="left"/>
      <w:pPr>
        <w:ind w:left="3600" w:hanging="360"/>
      </w:pPr>
    </w:lvl>
    <w:lvl w:ilvl="5" w:tplc="FF945D5A">
      <w:start w:val="1"/>
      <w:numFmt w:val="lowerLetter"/>
      <w:lvlText w:val="%6."/>
      <w:lvlJc w:val="left"/>
      <w:pPr>
        <w:ind w:left="4320" w:hanging="360"/>
      </w:pPr>
    </w:lvl>
    <w:lvl w:ilvl="6" w:tplc="B30C845C">
      <w:start w:val="1"/>
      <w:numFmt w:val="decimal"/>
      <w:lvlText w:val="%7."/>
      <w:lvlJc w:val="left"/>
      <w:pPr>
        <w:ind w:left="5040" w:hanging="360"/>
      </w:pPr>
    </w:lvl>
    <w:lvl w:ilvl="7" w:tplc="489E66E2">
      <w:start w:val="1"/>
      <w:numFmt w:val="lowerLetter"/>
      <w:lvlText w:val="%8."/>
      <w:lvlJc w:val="left"/>
      <w:pPr>
        <w:ind w:left="5760" w:hanging="360"/>
      </w:pPr>
    </w:lvl>
    <w:lvl w:ilvl="8" w:tplc="8354CA14">
      <w:start w:val="1"/>
      <w:numFmt w:val="decimal"/>
      <w:lvlText w:val="%9."/>
      <w:lvlJc w:val="left"/>
      <w:pPr>
        <w:ind w:left="6480" w:hanging="360"/>
      </w:pPr>
    </w:lvl>
  </w:abstractNum>
  <w:abstractNum w:abstractNumId="4">
    <w:nsid w:val="43FD0B40"/>
    <w:multiLevelType w:val="hybridMultilevel"/>
    <w:tmpl w:val="A3C8C570"/>
    <w:lvl w:ilvl="0" w:tplc="E4AC2BC6">
      <w:start w:val="1"/>
      <w:numFmt w:val="decimal"/>
      <w:lvlText w:val="%1."/>
      <w:lvlJc w:val="left"/>
      <w:pPr>
        <w:ind w:left="360" w:hanging="360"/>
      </w:pPr>
    </w:lvl>
    <w:lvl w:ilvl="1" w:tplc="CD8AD608">
      <w:start w:val="1"/>
      <w:numFmt w:val="lowerLetter"/>
      <w:lvlText w:val="%2)"/>
      <w:lvlJc w:val="left"/>
      <w:pPr>
        <w:ind w:left="720" w:hanging="360"/>
      </w:pPr>
    </w:lvl>
    <w:lvl w:ilvl="2" w:tplc="84DA11B0">
      <w:start w:val="1"/>
      <w:numFmt w:val="decimal"/>
      <w:lvlText w:val="%3."/>
      <w:lvlJc w:val="left"/>
      <w:pPr>
        <w:ind w:left="2160" w:hanging="360"/>
      </w:pPr>
    </w:lvl>
    <w:lvl w:ilvl="3" w:tplc="DDCC7640">
      <w:start w:val="1"/>
      <w:numFmt w:val="lowerLetter"/>
      <w:lvlText w:val="%4."/>
      <w:lvlJc w:val="left"/>
      <w:pPr>
        <w:ind w:left="2880" w:hanging="360"/>
      </w:pPr>
    </w:lvl>
    <w:lvl w:ilvl="4" w:tplc="DF960B1A">
      <w:start w:val="1"/>
      <w:numFmt w:val="decimal"/>
      <w:lvlText w:val="%5."/>
      <w:lvlJc w:val="left"/>
      <w:pPr>
        <w:ind w:left="3600" w:hanging="360"/>
      </w:pPr>
    </w:lvl>
    <w:lvl w:ilvl="5" w:tplc="2542BAF0">
      <w:start w:val="1"/>
      <w:numFmt w:val="lowerLetter"/>
      <w:lvlText w:val="%6."/>
      <w:lvlJc w:val="left"/>
      <w:pPr>
        <w:ind w:left="4320" w:hanging="360"/>
      </w:pPr>
    </w:lvl>
    <w:lvl w:ilvl="6" w:tplc="1B1688C0">
      <w:start w:val="1"/>
      <w:numFmt w:val="decimal"/>
      <w:lvlText w:val="%7."/>
      <w:lvlJc w:val="left"/>
      <w:pPr>
        <w:ind w:left="5040" w:hanging="360"/>
      </w:pPr>
    </w:lvl>
    <w:lvl w:ilvl="7" w:tplc="96EE9FA0">
      <w:start w:val="1"/>
      <w:numFmt w:val="lowerLetter"/>
      <w:lvlText w:val="%8."/>
      <w:lvlJc w:val="left"/>
      <w:pPr>
        <w:ind w:left="5760" w:hanging="360"/>
      </w:pPr>
    </w:lvl>
    <w:lvl w:ilvl="8" w:tplc="46FCA24E">
      <w:start w:val="1"/>
      <w:numFmt w:val="decimal"/>
      <w:lvlText w:val="%9."/>
      <w:lvlJc w:val="left"/>
      <w:pPr>
        <w:ind w:left="6480" w:hanging="360"/>
      </w:pPr>
    </w:lvl>
  </w:abstractNum>
  <w:abstractNum w:abstractNumId="5">
    <w:nsid w:val="44251489"/>
    <w:multiLevelType w:val="hybridMultilevel"/>
    <w:tmpl w:val="07384C0C"/>
    <w:lvl w:ilvl="0" w:tplc="C76C00C6">
      <w:start w:val="1"/>
      <w:numFmt w:val="decimal"/>
      <w:lvlText w:val="%1."/>
      <w:lvlJc w:val="left"/>
      <w:pPr>
        <w:ind w:left="360" w:hanging="360"/>
      </w:pPr>
    </w:lvl>
    <w:lvl w:ilvl="1" w:tplc="0B12EEAE">
      <w:start w:val="1"/>
      <w:numFmt w:val="lowerLetter"/>
      <w:lvlText w:val="%2)"/>
      <w:lvlJc w:val="left"/>
      <w:pPr>
        <w:ind w:left="720" w:hanging="360"/>
      </w:pPr>
    </w:lvl>
    <w:lvl w:ilvl="2" w:tplc="3FE47628">
      <w:start w:val="1"/>
      <w:numFmt w:val="decimal"/>
      <w:lvlText w:val="%3."/>
      <w:lvlJc w:val="left"/>
      <w:pPr>
        <w:ind w:left="2160" w:hanging="360"/>
      </w:pPr>
    </w:lvl>
    <w:lvl w:ilvl="3" w:tplc="69F68338">
      <w:start w:val="1"/>
      <w:numFmt w:val="lowerLetter"/>
      <w:lvlText w:val="%4."/>
      <w:lvlJc w:val="left"/>
      <w:pPr>
        <w:ind w:left="2880" w:hanging="360"/>
      </w:pPr>
    </w:lvl>
    <w:lvl w:ilvl="4" w:tplc="882EC322">
      <w:start w:val="1"/>
      <w:numFmt w:val="decimal"/>
      <w:lvlText w:val="%5."/>
      <w:lvlJc w:val="left"/>
      <w:pPr>
        <w:ind w:left="3600" w:hanging="360"/>
      </w:pPr>
    </w:lvl>
    <w:lvl w:ilvl="5" w:tplc="887A5AB4">
      <w:start w:val="1"/>
      <w:numFmt w:val="lowerLetter"/>
      <w:lvlText w:val="%6."/>
      <w:lvlJc w:val="left"/>
      <w:pPr>
        <w:ind w:left="4320" w:hanging="360"/>
      </w:pPr>
    </w:lvl>
    <w:lvl w:ilvl="6" w:tplc="251CF63A">
      <w:start w:val="1"/>
      <w:numFmt w:val="decimal"/>
      <w:lvlText w:val="%7."/>
      <w:lvlJc w:val="left"/>
      <w:pPr>
        <w:ind w:left="5040" w:hanging="360"/>
      </w:pPr>
    </w:lvl>
    <w:lvl w:ilvl="7" w:tplc="9954A90A">
      <w:start w:val="1"/>
      <w:numFmt w:val="lowerLetter"/>
      <w:lvlText w:val="%8."/>
      <w:lvlJc w:val="left"/>
      <w:pPr>
        <w:ind w:left="5760" w:hanging="360"/>
      </w:pPr>
    </w:lvl>
    <w:lvl w:ilvl="8" w:tplc="645A2610">
      <w:start w:val="1"/>
      <w:numFmt w:val="decimal"/>
      <w:lvlText w:val="%9."/>
      <w:lvlJc w:val="left"/>
      <w:pPr>
        <w:ind w:left="6480" w:hanging="360"/>
      </w:pPr>
    </w:lvl>
  </w:abstractNum>
  <w:abstractNum w:abstractNumId="6">
    <w:nsid w:val="52E852AA"/>
    <w:multiLevelType w:val="hybridMultilevel"/>
    <w:tmpl w:val="022E1CDA"/>
    <w:lvl w:ilvl="0" w:tplc="2C8C70A0">
      <w:start w:val="1"/>
      <w:numFmt w:val="decimal"/>
      <w:lvlText w:val="%1."/>
      <w:lvlJc w:val="left"/>
      <w:pPr>
        <w:ind w:left="360" w:hanging="360"/>
      </w:pPr>
    </w:lvl>
    <w:lvl w:ilvl="1" w:tplc="126E41DC">
      <w:start w:val="1"/>
      <w:numFmt w:val="lowerLetter"/>
      <w:lvlText w:val="%2)"/>
      <w:lvlJc w:val="left"/>
      <w:pPr>
        <w:ind w:left="720" w:hanging="360"/>
      </w:pPr>
    </w:lvl>
    <w:lvl w:ilvl="2" w:tplc="F5263D6C">
      <w:start w:val="1"/>
      <w:numFmt w:val="decimal"/>
      <w:lvlText w:val="%3."/>
      <w:lvlJc w:val="left"/>
      <w:pPr>
        <w:ind w:left="2160" w:hanging="360"/>
      </w:pPr>
    </w:lvl>
    <w:lvl w:ilvl="3" w:tplc="ACA0F81A">
      <w:start w:val="1"/>
      <w:numFmt w:val="lowerLetter"/>
      <w:lvlText w:val="%4."/>
      <w:lvlJc w:val="left"/>
      <w:pPr>
        <w:ind w:left="2880" w:hanging="360"/>
      </w:pPr>
    </w:lvl>
    <w:lvl w:ilvl="4" w:tplc="914CA78C">
      <w:start w:val="1"/>
      <w:numFmt w:val="decimal"/>
      <w:lvlText w:val="%5."/>
      <w:lvlJc w:val="left"/>
      <w:pPr>
        <w:ind w:left="3600" w:hanging="360"/>
      </w:pPr>
    </w:lvl>
    <w:lvl w:ilvl="5" w:tplc="3B28F110">
      <w:start w:val="1"/>
      <w:numFmt w:val="lowerLetter"/>
      <w:lvlText w:val="%6."/>
      <w:lvlJc w:val="left"/>
      <w:pPr>
        <w:ind w:left="4320" w:hanging="360"/>
      </w:pPr>
    </w:lvl>
    <w:lvl w:ilvl="6" w:tplc="9B741CB0">
      <w:start w:val="1"/>
      <w:numFmt w:val="decimal"/>
      <w:lvlText w:val="%7."/>
      <w:lvlJc w:val="left"/>
      <w:pPr>
        <w:ind w:left="5040" w:hanging="360"/>
      </w:pPr>
    </w:lvl>
    <w:lvl w:ilvl="7" w:tplc="D2D2548C">
      <w:start w:val="1"/>
      <w:numFmt w:val="lowerLetter"/>
      <w:lvlText w:val="%8."/>
      <w:lvlJc w:val="left"/>
      <w:pPr>
        <w:ind w:left="5760" w:hanging="360"/>
      </w:pPr>
    </w:lvl>
    <w:lvl w:ilvl="8" w:tplc="13121512">
      <w:start w:val="1"/>
      <w:numFmt w:val="decimal"/>
      <w:lvlText w:val="%9."/>
      <w:lvlJc w:val="left"/>
      <w:pPr>
        <w:ind w:left="6480" w:hanging="360"/>
      </w:pPr>
    </w:lvl>
  </w:abstractNum>
  <w:abstractNum w:abstractNumId="7">
    <w:nsid w:val="60BE344F"/>
    <w:multiLevelType w:val="hybridMultilevel"/>
    <w:tmpl w:val="0A525892"/>
    <w:lvl w:ilvl="0" w:tplc="63BA43D0">
      <w:start w:val="1"/>
      <w:numFmt w:val="decimal"/>
      <w:lvlText w:val="%1."/>
      <w:lvlJc w:val="left"/>
      <w:pPr>
        <w:ind w:left="360" w:hanging="360"/>
      </w:pPr>
    </w:lvl>
    <w:lvl w:ilvl="1" w:tplc="FD6800F2">
      <w:start w:val="1"/>
      <w:numFmt w:val="lowerLetter"/>
      <w:lvlText w:val="%2)"/>
      <w:lvlJc w:val="left"/>
      <w:pPr>
        <w:ind w:left="720" w:hanging="360"/>
      </w:pPr>
    </w:lvl>
    <w:lvl w:ilvl="2" w:tplc="9FE81B00">
      <w:start w:val="1"/>
      <w:numFmt w:val="decimal"/>
      <w:lvlText w:val="%3."/>
      <w:lvlJc w:val="left"/>
      <w:pPr>
        <w:ind w:left="2160" w:hanging="360"/>
      </w:pPr>
    </w:lvl>
    <w:lvl w:ilvl="3" w:tplc="393C230C">
      <w:start w:val="1"/>
      <w:numFmt w:val="lowerLetter"/>
      <w:lvlText w:val="%4."/>
      <w:lvlJc w:val="left"/>
      <w:pPr>
        <w:ind w:left="2880" w:hanging="360"/>
      </w:pPr>
    </w:lvl>
    <w:lvl w:ilvl="4" w:tplc="E87C5DB4">
      <w:start w:val="1"/>
      <w:numFmt w:val="decimal"/>
      <w:lvlText w:val="%5."/>
      <w:lvlJc w:val="left"/>
      <w:pPr>
        <w:ind w:left="3600" w:hanging="360"/>
      </w:pPr>
    </w:lvl>
    <w:lvl w:ilvl="5" w:tplc="3578B174">
      <w:start w:val="1"/>
      <w:numFmt w:val="lowerLetter"/>
      <w:lvlText w:val="%6."/>
      <w:lvlJc w:val="left"/>
      <w:pPr>
        <w:ind w:left="4320" w:hanging="360"/>
      </w:pPr>
    </w:lvl>
    <w:lvl w:ilvl="6" w:tplc="36606FEC">
      <w:start w:val="1"/>
      <w:numFmt w:val="decimal"/>
      <w:lvlText w:val="%7."/>
      <w:lvlJc w:val="left"/>
      <w:pPr>
        <w:ind w:left="5040" w:hanging="360"/>
      </w:pPr>
    </w:lvl>
    <w:lvl w:ilvl="7" w:tplc="299CC518">
      <w:start w:val="1"/>
      <w:numFmt w:val="lowerLetter"/>
      <w:lvlText w:val="%8."/>
      <w:lvlJc w:val="left"/>
      <w:pPr>
        <w:ind w:left="5760" w:hanging="360"/>
      </w:pPr>
    </w:lvl>
    <w:lvl w:ilvl="8" w:tplc="DCF8CF1A">
      <w:start w:val="1"/>
      <w:numFmt w:val="decimal"/>
      <w:lvlText w:val="%9."/>
      <w:lvlJc w:val="left"/>
      <w:pPr>
        <w:ind w:left="6480" w:hanging="360"/>
      </w:pPr>
    </w:lvl>
  </w:abstractNum>
  <w:abstractNum w:abstractNumId="8">
    <w:nsid w:val="6F4042C6"/>
    <w:multiLevelType w:val="hybridMultilevel"/>
    <w:tmpl w:val="EC5AD6E0"/>
    <w:lvl w:ilvl="0" w:tplc="0562E8AE">
      <w:start w:val="1"/>
      <w:numFmt w:val="decimal"/>
      <w:lvlText w:val="%1."/>
      <w:lvlJc w:val="left"/>
      <w:pPr>
        <w:ind w:left="360" w:hanging="360"/>
      </w:pPr>
    </w:lvl>
    <w:lvl w:ilvl="1" w:tplc="DD8616B0">
      <w:start w:val="1"/>
      <w:numFmt w:val="lowerLetter"/>
      <w:lvlText w:val="%2)"/>
      <w:lvlJc w:val="left"/>
      <w:pPr>
        <w:ind w:left="720" w:hanging="360"/>
      </w:pPr>
    </w:lvl>
    <w:lvl w:ilvl="2" w:tplc="AAF64DE8">
      <w:start w:val="1"/>
      <w:numFmt w:val="decimal"/>
      <w:lvlText w:val="%3."/>
      <w:lvlJc w:val="left"/>
      <w:pPr>
        <w:ind w:left="2160" w:hanging="360"/>
      </w:pPr>
    </w:lvl>
    <w:lvl w:ilvl="3" w:tplc="2020F150">
      <w:start w:val="1"/>
      <w:numFmt w:val="lowerLetter"/>
      <w:lvlText w:val="%4."/>
      <w:lvlJc w:val="left"/>
      <w:pPr>
        <w:ind w:left="2880" w:hanging="360"/>
      </w:pPr>
    </w:lvl>
    <w:lvl w:ilvl="4" w:tplc="36DE33DA">
      <w:start w:val="1"/>
      <w:numFmt w:val="decimal"/>
      <w:lvlText w:val="%5."/>
      <w:lvlJc w:val="left"/>
      <w:pPr>
        <w:ind w:left="3600" w:hanging="360"/>
      </w:pPr>
    </w:lvl>
    <w:lvl w:ilvl="5" w:tplc="8D2A0B5A">
      <w:start w:val="1"/>
      <w:numFmt w:val="lowerLetter"/>
      <w:lvlText w:val="%6."/>
      <w:lvlJc w:val="left"/>
      <w:pPr>
        <w:ind w:left="4320" w:hanging="360"/>
      </w:pPr>
    </w:lvl>
    <w:lvl w:ilvl="6" w:tplc="C0AC26D0">
      <w:start w:val="1"/>
      <w:numFmt w:val="decimal"/>
      <w:lvlText w:val="%7."/>
      <w:lvlJc w:val="left"/>
      <w:pPr>
        <w:ind w:left="5040" w:hanging="360"/>
      </w:pPr>
    </w:lvl>
    <w:lvl w:ilvl="7" w:tplc="80744CF4">
      <w:start w:val="1"/>
      <w:numFmt w:val="lowerLetter"/>
      <w:lvlText w:val="%8."/>
      <w:lvlJc w:val="left"/>
      <w:pPr>
        <w:ind w:left="5760" w:hanging="360"/>
      </w:pPr>
    </w:lvl>
    <w:lvl w:ilvl="8" w:tplc="9EEC4424">
      <w:start w:val="1"/>
      <w:numFmt w:val="decimal"/>
      <w:lvlText w:val="%9."/>
      <w:lvlJc w:val="left"/>
      <w:pPr>
        <w:ind w:left="6480" w:hanging="360"/>
      </w:pPr>
    </w:lvl>
  </w:abstractNum>
  <w:num w:numId="1">
    <w:abstractNumId w:val="4"/>
  </w:num>
  <w:num w:numId="2">
    <w:abstractNumId w:val="1"/>
  </w:num>
  <w:num w:numId="3">
    <w:abstractNumId w:val="5"/>
  </w:num>
  <w:num w:numId="4">
    <w:abstractNumId w:val="7"/>
  </w:num>
  <w:num w:numId="5">
    <w:abstractNumId w:val="6"/>
  </w:num>
  <w:num w:numId="6">
    <w:abstractNumId w:val="2"/>
  </w:num>
  <w:num w:numId="7">
    <w:abstractNumId w:val="8"/>
  </w:num>
  <w:num w:numId="8">
    <w:abstractNumId w:val="0"/>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64E"/>
    <w:rsid w:val="000125F1"/>
    <w:rsid w:val="00065F9C"/>
    <w:rsid w:val="000F6147"/>
    <w:rsid w:val="00112029"/>
    <w:rsid w:val="00135412"/>
    <w:rsid w:val="0025343B"/>
    <w:rsid w:val="00361FF4"/>
    <w:rsid w:val="003B5299"/>
    <w:rsid w:val="00493A0C"/>
    <w:rsid w:val="004D6B48"/>
    <w:rsid w:val="00531A4E"/>
    <w:rsid w:val="00535F5A"/>
    <w:rsid w:val="00555F58"/>
    <w:rsid w:val="00577BC1"/>
    <w:rsid w:val="00655696"/>
    <w:rsid w:val="006B7DF5"/>
    <w:rsid w:val="006E6663"/>
    <w:rsid w:val="00784213"/>
    <w:rsid w:val="008171FF"/>
    <w:rsid w:val="0089124E"/>
    <w:rsid w:val="008B3AC2"/>
    <w:rsid w:val="008F680D"/>
    <w:rsid w:val="00AC197E"/>
    <w:rsid w:val="00B21D59"/>
    <w:rsid w:val="00BA746F"/>
    <w:rsid w:val="00BD419F"/>
    <w:rsid w:val="00C772E3"/>
    <w:rsid w:val="00D14E1B"/>
    <w:rsid w:val="00DF064E"/>
    <w:rsid w:val="00FB45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E5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Title" w:semiHidden="0" w:unhideWhenUsed="0"/>
    <w:lsdException w:name="Subtitle" w:semiHidden="0" w:unhideWhenUsed="0"/>
    <w:lsdException w:name="Strong" w:semiHidden="0" w:unhideWhenUsed="0"/>
    <w:lsdException w:name="Emphasis"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eading1PHPDOCX">
    <w:name w:val="Heading 1 PHPDOCX"/>
    <w:basedOn w:val="Normln"/>
    <w:next w:val="Normln"/>
    <w:link w:val="Heading1CarPHPDOCX"/>
    <w:uiPriority w:val="9"/>
    <w:qFormat/>
    <w:rsid w:val="00DF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Heading2PHPDOCX">
    <w:name w:val="Heading 2 PHPDOCX"/>
    <w:basedOn w:val="Normln"/>
    <w:next w:val="Normln"/>
    <w:link w:val="Heading2CarPHPDOCX"/>
    <w:uiPriority w:val="9"/>
    <w:unhideWhenUsed/>
    <w:qFormat/>
    <w:rsid w:val="00DF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Heading3PHPDOCX">
    <w:name w:val="Heading 3 PHPDOCX"/>
    <w:basedOn w:val="Normln"/>
    <w:next w:val="Normln"/>
    <w:link w:val="Heading3CarPHPDOCX"/>
    <w:uiPriority w:val="9"/>
    <w:unhideWhenUsed/>
    <w:qFormat/>
    <w:rsid w:val="00DF064E"/>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Heading4PHPDOCX">
    <w:name w:val="Heading 4 PHPDOCX"/>
    <w:basedOn w:val="Normln"/>
    <w:next w:val="Normln"/>
    <w:link w:val="Heading4CarPHPDOCX"/>
    <w:uiPriority w:val="9"/>
    <w:unhideWhenUsed/>
    <w:qFormat/>
    <w:rsid w:val="00DF064E"/>
    <w:pPr>
      <w:keepNext/>
      <w:keepLines/>
      <w:spacing w:before="200" w:after="0"/>
      <w:outlineLvl w:val="3"/>
    </w:pPr>
    <w:rPr>
      <w:rFonts w:asciiTheme="majorHAnsi" w:eastAsiaTheme="majorEastAsia" w:hAnsiTheme="majorHAnsi" w:cstheme="majorBidi"/>
      <w:b/>
      <w:bCs/>
      <w:i/>
      <w:iCs/>
      <w:color w:val="4F81BD" w:themeColor="accent1"/>
    </w:rPr>
  </w:style>
  <w:style w:type="paragraph" w:customStyle="1" w:styleId="Heading5PHPDOCX">
    <w:name w:val="Heading 5 PHPDOCX"/>
    <w:basedOn w:val="Normln"/>
    <w:next w:val="Normln"/>
    <w:link w:val="Heading5CarPHPDOCX"/>
    <w:uiPriority w:val="9"/>
    <w:unhideWhenUsed/>
    <w:qFormat/>
    <w:rsid w:val="00DF064E"/>
    <w:pPr>
      <w:keepNext/>
      <w:keepLines/>
      <w:spacing w:before="200" w:after="0"/>
      <w:outlineLvl w:val="4"/>
    </w:pPr>
    <w:rPr>
      <w:rFonts w:asciiTheme="majorHAnsi" w:eastAsiaTheme="majorEastAsia" w:hAnsiTheme="majorHAnsi" w:cstheme="majorBidi"/>
      <w:color w:val="243F60" w:themeColor="accent1" w:themeShade="7F"/>
    </w:rPr>
  </w:style>
  <w:style w:type="paragraph" w:customStyle="1" w:styleId="Heading6PHPDOCX">
    <w:name w:val="Heading 6 PHPDOCX"/>
    <w:basedOn w:val="Normln"/>
    <w:next w:val="Normln"/>
    <w:link w:val="Heading6CarPHPDOCX"/>
    <w:uiPriority w:val="9"/>
    <w:unhideWhenUsed/>
    <w:qFormat/>
    <w:rsid w:val="00DF064E"/>
    <w:pPr>
      <w:keepNext/>
      <w:keepLines/>
      <w:spacing w:before="200" w:after="0"/>
      <w:outlineLvl w:val="5"/>
    </w:pPr>
    <w:rPr>
      <w:rFonts w:asciiTheme="majorHAnsi" w:eastAsiaTheme="majorEastAsia" w:hAnsiTheme="majorHAnsi" w:cstheme="majorBidi"/>
      <w:i/>
      <w:iCs/>
      <w:color w:val="243F60" w:themeColor="accent1" w:themeShade="7F"/>
    </w:rPr>
  </w:style>
  <w:style w:type="paragraph" w:customStyle="1" w:styleId="Heading7PHPDOCX">
    <w:name w:val="Heading 7 PHPDOCX"/>
    <w:basedOn w:val="Normln"/>
    <w:next w:val="Normln"/>
    <w:link w:val="Heading7CarPHPDOCX"/>
    <w:uiPriority w:val="9"/>
    <w:unhideWhenUsed/>
    <w:qFormat/>
    <w:rsid w:val="00DF064E"/>
    <w:pPr>
      <w:keepNext/>
      <w:keepLines/>
      <w:spacing w:before="200" w:after="0"/>
      <w:outlineLvl w:val="6"/>
    </w:pPr>
    <w:rPr>
      <w:rFonts w:asciiTheme="majorHAnsi" w:eastAsiaTheme="majorEastAsia" w:hAnsiTheme="majorHAnsi" w:cstheme="majorBidi"/>
      <w:i/>
      <w:iCs/>
      <w:color w:val="404040" w:themeColor="text1" w:themeTint="BF"/>
    </w:rPr>
  </w:style>
  <w:style w:type="paragraph" w:customStyle="1" w:styleId="Heading8PHPDOCX">
    <w:name w:val="Heading 8 PHPDOCX"/>
    <w:basedOn w:val="Normln"/>
    <w:next w:val="Normln"/>
    <w:link w:val="Heading8CarPHPDOCX"/>
    <w:uiPriority w:val="9"/>
    <w:semiHidden/>
    <w:unhideWhenUsed/>
    <w:qFormat/>
    <w:rsid w:val="00DF064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customStyle="1" w:styleId="Heading9PHPDOCX">
    <w:name w:val="Heading 9 PHPDOCX"/>
    <w:basedOn w:val="Normln"/>
    <w:next w:val="Normln"/>
    <w:link w:val="Heading9CarPHPDOCX"/>
    <w:uiPriority w:val="9"/>
    <w:semiHidden/>
    <w:unhideWhenUsed/>
    <w:qFormat/>
    <w:rsid w:val="00DF06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orml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orml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orml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orml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DefaultParagraphFontPHPDOCX">
    <w:name w:val="Default Paragraph Font PHPDOCX"/>
    <w:uiPriority w:val="1"/>
    <w:semiHidden/>
    <w:unhideWhenUsed/>
  </w:style>
  <w:style w:type="numbering" w:customStyle="1" w:styleId="NoListPHPDOCX">
    <w:name w:val="No List PHPDOCX"/>
    <w:uiPriority w:val="99"/>
    <w:semiHidden/>
    <w:unhideWhenUsed/>
  </w:style>
  <w:style w:type="character" w:customStyle="1" w:styleId="Heading1CarPHPDOCX">
    <w:name w:val="Heading 1 Car PHPDOCX"/>
    <w:basedOn w:val="DefaultParagraphFontPHPDOCX"/>
    <w:link w:val="Heading1PHPDOCX"/>
    <w:uiPriority w:val="9"/>
    <w:rsid w:val="00DF064E"/>
    <w:rPr>
      <w:rFonts w:asciiTheme="majorHAnsi" w:eastAsiaTheme="majorEastAsia" w:hAnsiTheme="majorHAnsi" w:cstheme="majorBidi"/>
      <w:b/>
      <w:bCs/>
      <w:color w:val="365F91" w:themeColor="accent1" w:themeShade="BF"/>
      <w:sz w:val="28"/>
      <w:szCs w:val="28"/>
    </w:rPr>
  </w:style>
  <w:style w:type="character" w:customStyle="1" w:styleId="Heading2CarPHPDOCX">
    <w:name w:val="Heading 2 Car PHPDOCX"/>
    <w:basedOn w:val="DefaultParagraphFontPHPDOCX"/>
    <w:link w:val="Heading2PHPDOCX"/>
    <w:uiPriority w:val="9"/>
    <w:rsid w:val="00DF064E"/>
    <w:rPr>
      <w:rFonts w:asciiTheme="majorHAnsi" w:eastAsiaTheme="majorEastAsia" w:hAnsiTheme="majorHAnsi" w:cstheme="majorBidi"/>
      <w:b/>
      <w:bCs/>
      <w:color w:val="4F81BD" w:themeColor="accent1"/>
      <w:sz w:val="26"/>
      <w:szCs w:val="26"/>
    </w:rPr>
  </w:style>
  <w:style w:type="character" w:customStyle="1" w:styleId="Heading3CarPHPDOCX">
    <w:name w:val="Heading 3 Car PHPDOCX"/>
    <w:basedOn w:val="DefaultParagraphFontPHPDOCX"/>
    <w:link w:val="Heading3PHPDOCX"/>
    <w:uiPriority w:val="9"/>
    <w:rsid w:val="00DF064E"/>
    <w:rPr>
      <w:rFonts w:asciiTheme="majorHAnsi" w:eastAsiaTheme="majorEastAsia" w:hAnsiTheme="majorHAnsi" w:cstheme="majorBidi"/>
      <w:b/>
      <w:bCs/>
      <w:color w:val="4F81BD" w:themeColor="accent1"/>
    </w:rPr>
  </w:style>
  <w:style w:type="character" w:customStyle="1" w:styleId="Heading4CarPHPDOCX">
    <w:name w:val="Heading 4 Car PHPDOCX"/>
    <w:basedOn w:val="DefaultParagraphFontPHPDOCX"/>
    <w:link w:val="Heading4PHPDOCX"/>
    <w:uiPriority w:val="9"/>
    <w:rsid w:val="00DF064E"/>
    <w:rPr>
      <w:rFonts w:asciiTheme="majorHAnsi" w:eastAsiaTheme="majorEastAsia" w:hAnsiTheme="majorHAnsi" w:cstheme="majorBidi"/>
      <w:b/>
      <w:bCs/>
      <w:i/>
      <w:iCs/>
      <w:color w:val="4F81BD" w:themeColor="accent1"/>
    </w:rPr>
  </w:style>
  <w:style w:type="character" w:customStyle="1" w:styleId="Heading5CarPHPDOCX">
    <w:name w:val="Heading 5 Car PHPDOCX"/>
    <w:basedOn w:val="DefaultParagraphFontPHPDOCX"/>
    <w:link w:val="Heading5PHPDOCX"/>
    <w:uiPriority w:val="9"/>
    <w:rsid w:val="00DF064E"/>
    <w:rPr>
      <w:rFonts w:asciiTheme="majorHAnsi" w:eastAsiaTheme="majorEastAsia" w:hAnsiTheme="majorHAnsi" w:cstheme="majorBidi"/>
      <w:color w:val="243F60" w:themeColor="accent1" w:themeShade="7F"/>
    </w:rPr>
  </w:style>
  <w:style w:type="character" w:customStyle="1" w:styleId="Heading6CarPHPDOCX">
    <w:name w:val="Heading 6 Car PHPDOCX"/>
    <w:basedOn w:val="DefaultParagraphFontPHPDOCX"/>
    <w:link w:val="Heading6PHPDOCX"/>
    <w:uiPriority w:val="9"/>
    <w:rsid w:val="00DF064E"/>
    <w:rPr>
      <w:rFonts w:asciiTheme="majorHAnsi" w:eastAsiaTheme="majorEastAsia" w:hAnsiTheme="majorHAnsi" w:cstheme="majorBidi"/>
      <w:i/>
      <w:iCs/>
      <w:color w:val="243F60" w:themeColor="accent1" w:themeShade="7F"/>
    </w:rPr>
  </w:style>
  <w:style w:type="character" w:customStyle="1" w:styleId="Heading7CarPHPDOCX">
    <w:name w:val="Heading 7 Car PHPDOCX"/>
    <w:basedOn w:val="DefaultParagraphFontPHPDOCX"/>
    <w:link w:val="Heading7PHPDOCX"/>
    <w:uiPriority w:val="9"/>
    <w:rsid w:val="00DF064E"/>
    <w:rPr>
      <w:rFonts w:asciiTheme="majorHAnsi" w:eastAsiaTheme="majorEastAsia" w:hAnsiTheme="majorHAnsi" w:cstheme="majorBidi"/>
      <w:i/>
      <w:iCs/>
      <w:color w:val="404040" w:themeColor="text1" w:themeTint="BF"/>
    </w:rPr>
  </w:style>
  <w:style w:type="paragraph" w:customStyle="1" w:styleId="TitlePHPDOCX">
    <w:name w:val="Title PHPDOCX"/>
    <w:basedOn w:val="Normln"/>
    <w:next w:val="Norml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ormln"/>
    <w:next w:val="Norml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character" w:customStyle="1" w:styleId="SubtleEmphasisPHPDOCX">
    <w:name w:val="Subtle Emphasis PHPDOCX"/>
    <w:basedOn w:val="DefaultParagraphFontPHPDOCX"/>
    <w:uiPriority w:val="19"/>
    <w:qFormat/>
    <w:rsid w:val="00DF064E"/>
    <w:rPr>
      <w:i/>
      <w:iCs/>
      <w:color w:val="808080" w:themeColor="text1" w:themeTint="7F"/>
    </w:rPr>
  </w:style>
  <w:style w:type="character" w:customStyle="1" w:styleId="EmphasisPHPDOCX">
    <w:name w:val="Emphasis PHPDOCX"/>
    <w:basedOn w:val="DefaultParagraphFontPHPDOCX"/>
    <w:uiPriority w:val="20"/>
    <w:qFormat/>
    <w:rsid w:val="00DF064E"/>
    <w:rPr>
      <w:i/>
      <w:iCs/>
    </w:rPr>
  </w:style>
  <w:style w:type="character" w:customStyle="1" w:styleId="IntenseEmphasisPHPDOCX">
    <w:name w:val="Intense Emphasis PHPDOCX"/>
    <w:basedOn w:val="DefaultParagraphFontPHPDOCX"/>
    <w:uiPriority w:val="21"/>
    <w:qFormat/>
    <w:rsid w:val="00DF064E"/>
    <w:rPr>
      <w:b/>
      <w:bCs/>
      <w:i/>
      <w:iCs/>
      <w:color w:val="4F81BD" w:themeColor="accent1"/>
    </w:rPr>
  </w:style>
  <w:style w:type="character" w:customStyle="1" w:styleId="StrongPHPDOCX">
    <w:name w:val="Strong PHPDOCX"/>
    <w:basedOn w:val="DefaultParagraphFontPHPDOCX"/>
    <w:uiPriority w:val="22"/>
    <w:qFormat/>
    <w:rsid w:val="00DF064E"/>
    <w:rPr>
      <w:b/>
      <w:bCs/>
    </w:rPr>
  </w:style>
  <w:style w:type="paragraph" w:customStyle="1" w:styleId="QuotePHPDOCX">
    <w:name w:val="Quote PHPDOCX"/>
    <w:basedOn w:val="Normln"/>
    <w:next w:val="Normln"/>
    <w:link w:val="QuoteCarPHPDOCX"/>
    <w:uiPriority w:val="29"/>
    <w:qFormat/>
    <w:rsid w:val="00DF064E"/>
    <w:rPr>
      <w:i/>
      <w:iCs/>
      <w:color w:val="000000" w:themeColor="text1"/>
    </w:rPr>
  </w:style>
  <w:style w:type="character" w:customStyle="1" w:styleId="QuoteCarPHPDOCX">
    <w:name w:val="Quote Car PHPDOCX"/>
    <w:basedOn w:val="DefaultParagraphFontPHPDOCX"/>
    <w:link w:val="QuotePHPDOCX"/>
    <w:uiPriority w:val="29"/>
    <w:rsid w:val="00DF064E"/>
    <w:rPr>
      <w:i/>
      <w:iCs/>
      <w:color w:val="000000" w:themeColor="text1"/>
    </w:rPr>
  </w:style>
  <w:style w:type="paragraph" w:customStyle="1" w:styleId="IntenseQuotePHPDOCX">
    <w:name w:val="Intense Quote PHPDOCX"/>
    <w:basedOn w:val="Normln"/>
    <w:next w:val="Normln"/>
    <w:link w:val="IntenseQuoteCarPHPDOCX"/>
    <w:uiPriority w:val="30"/>
    <w:qFormat/>
    <w:rsid w:val="00DF064E"/>
    <w:pPr>
      <w:pBdr>
        <w:bottom w:val="single" w:sz="4" w:space="4" w:color="4F81BD" w:themeColor="accent1"/>
      </w:pBdr>
      <w:spacing w:before="200" w:after="280"/>
      <w:ind w:left="936" w:right="936"/>
    </w:pPr>
    <w:rPr>
      <w:b/>
      <w:bCs/>
      <w:i/>
      <w:iCs/>
      <w:color w:val="4F81BD" w:themeColor="accent1"/>
    </w:rPr>
  </w:style>
  <w:style w:type="character" w:customStyle="1" w:styleId="IntenseQuoteCarPHPDOCX">
    <w:name w:val="Intense Quote Car PHPDOCX"/>
    <w:basedOn w:val="DefaultParagraphFontPHPDOCX"/>
    <w:link w:val="IntenseQuotePHPDOCX"/>
    <w:uiPriority w:val="30"/>
    <w:rsid w:val="00DF064E"/>
    <w:rPr>
      <w:b/>
      <w:bCs/>
      <w:i/>
      <w:iCs/>
      <w:color w:val="4F81BD" w:themeColor="accent1"/>
    </w:rPr>
  </w:style>
  <w:style w:type="character" w:customStyle="1" w:styleId="SubtleReferencePHPDOCX">
    <w:name w:val="Subtle Reference PHPDOCX"/>
    <w:basedOn w:val="DefaultParagraphFontPHPDOCX"/>
    <w:uiPriority w:val="31"/>
    <w:qFormat/>
    <w:rsid w:val="00DF064E"/>
    <w:rPr>
      <w:smallCaps/>
      <w:color w:val="C0504D" w:themeColor="accent2"/>
      <w:u w:val="single"/>
    </w:rPr>
  </w:style>
  <w:style w:type="character" w:customStyle="1" w:styleId="IntenseReferencePHPDOCX">
    <w:name w:val="Intense Reference PHPDOCX"/>
    <w:basedOn w:val="DefaultParagraphFontPHPDOCX"/>
    <w:uiPriority w:val="32"/>
    <w:qFormat/>
    <w:rsid w:val="00DF064E"/>
    <w:rPr>
      <w:b/>
      <w:bCs/>
      <w:smallCaps/>
      <w:color w:val="C0504D" w:themeColor="accent2"/>
      <w:spacing w:val="5"/>
      <w:u w:val="single"/>
    </w:rPr>
  </w:style>
  <w:style w:type="character" w:customStyle="1" w:styleId="BookTitlePHPDOCX">
    <w:name w:val="Book Title PHPDOCX"/>
    <w:basedOn w:val="DefaultParagraphFontPHPDOCX"/>
    <w:uiPriority w:val="33"/>
    <w:qFormat/>
    <w:rsid w:val="00DF064E"/>
    <w:rPr>
      <w:b/>
      <w:bCs/>
      <w:smallCaps/>
      <w:spacing w:val="5"/>
    </w:rPr>
  </w:style>
  <w:style w:type="paragraph" w:customStyle="1" w:styleId="ListParagraphPHPDOCX">
    <w:name w:val="List Paragraph PHPDOCX"/>
    <w:basedOn w:val="Normln"/>
    <w:uiPriority w:val="34"/>
    <w:qFormat/>
    <w:rsid w:val="00DF064E"/>
    <w:pPr>
      <w:ind w:left="720"/>
      <w:contextualSpacing/>
    </w:pPr>
  </w:style>
  <w:style w:type="paragraph" w:customStyle="1" w:styleId="NoSpacingPHPDOCX">
    <w:name w:val="No Spacing PHPDOCX"/>
    <w:uiPriority w:val="1"/>
    <w:qFormat/>
    <w:rsid w:val="00DF064E"/>
    <w:pPr>
      <w:spacing w:after="0" w:line="240" w:lineRule="auto"/>
    </w:pPr>
  </w:style>
  <w:style w:type="character" w:customStyle="1" w:styleId="Heading8CarPHPDOCX">
    <w:name w:val="Heading 8 Car PHPDOCX"/>
    <w:basedOn w:val="DefaultParagraphFontPHPDOCX"/>
    <w:link w:val="Heading8PHPDOCX"/>
    <w:uiPriority w:val="9"/>
    <w:semiHidden/>
    <w:rsid w:val="00DF064E"/>
    <w:rPr>
      <w:rFonts w:asciiTheme="majorHAnsi" w:eastAsiaTheme="majorEastAsia" w:hAnsiTheme="majorHAnsi" w:cstheme="majorBidi"/>
      <w:color w:val="404040" w:themeColor="text1" w:themeTint="BF"/>
      <w:sz w:val="20"/>
      <w:szCs w:val="20"/>
    </w:rPr>
  </w:style>
  <w:style w:type="character" w:customStyle="1" w:styleId="Heading9CarPHPDOCX">
    <w:name w:val="Heading 9 Car PHPDOCX"/>
    <w:basedOn w:val="DefaultParagraphFontPHPDOCX"/>
    <w:link w:val="Heading9PHPDOCX"/>
    <w:uiPriority w:val="9"/>
    <w:semiHidden/>
    <w:rsid w:val="00DF064E"/>
    <w:rPr>
      <w:rFonts w:asciiTheme="majorHAnsi" w:eastAsiaTheme="majorEastAsia" w:hAnsiTheme="majorHAnsi" w:cstheme="majorBidi"/>
      <w:i/>
      <w:iCs/>
      <w:color w:val="404040" w:themeColor="text1" w:themeTint="BF"/>
      <w:sz w:val="20"/>
      <w:szCs w:val="20"/>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PlainTablePHPDOCX">
    <w:name w:val="Plain Table PHPDOCX"/>
    <w:uiPriority w:val="58"/>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uiPriority w:val="60"/>
    <w:rsid w:val="00493A0C"/>
    <w:pPr>
      <w:spacing w:after="0" w:line="240" w:lineRule="auto"/>
    </w:pPr>
    <w:rPr>
      <w:color w:val="000000" w:themeColor="text1" w:themeShade="BF"/>
      <w:sz w:val="20"/>
      <w:szCs w:val="20"/>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PHPDOCX">
    <w:name w:val="Light Shading Accent 1 PHPDOCX"/>
    <w:uiPriority w:val="60"/>
    <w:rsid w:val="00493A0C"/>
    <w:pPr>
      <w:spacing w:after="0" w:line="240" w:lineRule="auto"/>
    </w:pPr>
    <w:rPr>
      <w:color w:val="365F91" w:themeColor="accent1" w:themeShade="BF"/>
      <w:sz w:val="20"/>
      <w:szCs w:val="20"/>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Accent2PHPDOCX">
    <w:name w:val="Light Shading Accent 2 PHPDOCX"/>
    <w:uiPriority w:val="60"/>
    <w:rsid w:val="00493A0C"/>
    <w:pPr>
      <w:spacing w:after="0" w:line="240" w:lineRule="auto"/>
    </w:pPr>
    <w:rPr>
      <w:color w:val="943634" w:themeColor="accent2" w:themeShade="BF"/>
      <w:sz w:val="20"/>
      <w:szCs w:val="20"/>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ShadingAccent3PHPDOCX">
    <w:name w:val="Light Shading Accent 3 PHPDOCX"/>
    <w:uiPriority w:val="60"/>
    <w:rsid w:val="00493A0C"/>
    <w:pPr>
      <w:spacing w:after="0" w:line="240" w:lineRule="auto"/>
    </w:pPr>
    <w:rPr>
      <w:color w:val="76923C" w:themeColor="accent3" w:themeShade="BF"/>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ShadingAccent4PHPDOCX">
    <w:name w:val="Light Shading Accent 4 PHPDOCX"/>
    <w:uiPriority w:val="60"/>
    <w:rsid w:val="00493A0C"/>
    <w:pPr>
      <w:spacing w:after="0" w:line="240" w:lineRule="auto"/>
    </w:pPr>
    <w:rPr>
      <w:color w:val="5F497A" w:themeColor="accent4" w:themeShade="BF"/>
      <w:sz w:val="20"/>
      <w:szCs w:val="20"/>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LightShadingAccent5PHPDOCX">
    <w:name w:val="Light Shading Accent 5 PHPDOCX"/>
    <w:uiPriority w:val="60"/>
    <w:rsid w:val="00493A0C"/>
    <w:pPr>
      <w:spacing w:after="0" w:line="240" w:lineRule="auto"/>
    </w:pPr>
    <w:rPr>
      <w:color w:val="31849B" w:themeColor="accent5" w:themeShade="BF"/>
      <w:sz w:val="20"/>
      <w:szCs w:val="20"/>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ListPHPDOCX">
    <w:name w:val="Light List PHPDOCX"/>
    <w:uiPriority w:val="61"/>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PHPDOCX">
    <w:name w:val="Light List Accent 1 PHPDOCX"/>
    <w:uiPriority w:val="61"/>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2PHPDOCX">
    <w:name w:val="Light List Accent 2 PHPDOCX"/>
    <w:uiPriority w:val="61"/>
    <w:rsid w:val="00493A0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3PHPDOCX">
    <w:name w:val="Light List Accent 3 PHPDOCX"/>
    <w:uiPriority w:val="61"/>
    <w:rsid w:val="00493A0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ghtListAccent4PHPDOCX">
    <w:name w:val="Light List Accent 4 PHPDOCX"/>
    <w:uiPriority w:val="61"/>
    <w:rsid w:val="00493A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LightListAccent5PHPDOCX">
    <w:name w:val="Light List Accent 5 PHPDOCX"/>
    <w:uiPriority w:val="61"/>
    <w:rsid w:val="00493A0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ListAccent6PHPDOCX">
    <w:name w:val="Light List Accent 6 PHPDOCX"/>
    <w:uiPriority w:val="61"/>
    <w:rsid w:val="00493A0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LightGridPHPDOCX">
    <w:name w:val="Light Grid PHPDOCX"/>
    <w:uiPriority w:val="62"/>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1PHPDOCX">
    <w:name w:val="Light Grid 1 PHPDOCX"/>
    <w:uiPriority w:val="62"/>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2PHPDOCX">
    <w:name w:val="Light Grid 2 PHPDOCX"/>
    <w:uiPriority w:val="62"/>
    <w:rsid w:val="0011202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LightGrid3PHPDOCX">
    <w:name w:val="Light Grid 3 PHPDOCX"/>
    <w:uiPriority w:val="62"/>
    <w:rsid w:val="00112029"/>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LightGrid4PHPDOCX">
    <w:name w:val="Light Grid 4 PHPDOCX"/>
    <w:uiPriority w:val="62"/>
    <w:rsid w:val="0011202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LightGrid5PHPDOCX">
    <w:name w:val="Light Grid 5 PHPDOCX"/>
    <w:uiPriority w:val="62"/>
    <w:rsid w:val="0011202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LightGrid6PHPDOCX">
    <w:name w:val="Light Grid 6 PHPDOCX"/>
    <w:uiPriority w:val="62"/>
    <w:rsid w:val="00112029"/>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MediumShading1PHPDOCX">
    <w:name w:val="Medium Shading 1 PHPDOCX"/>
    <w:uiPriority w:val="63"/>
    <w:rsid w:val="00535F5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PHPDOCX">
    <w:name w:val="Medium Shading 1 Accent 1 PHPDOCX"/>
    <w:uiPriority w:val="63"/>
    <w:rsid w:val="00535F5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ediumShading1Accent2PHPDOCX">
    <w:name w:val="Medium Shading 1 Accent 2 PHPDOCX"/>
    <w:uiPriority w:val="63"/>
    <w:rsid w:val="00535F5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customStyle="1" w:styleId="MediumShading1Accent3PHPDOCX">
    <w:name w:val="Medium Shading 1 Accent 3 PHPDOCX"/>
    <w:uiPriority w:val="63"/>
    <w:rsid w:val="00535F5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MediumShading1Accent4PHPDOCX">
    <w:name w:val="Medium Shading 1 Accent 4 PHPDOCX"/>
    <w:uiPriority w:val="63"/>
    <w:rsid w:val="00535F5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MediumShading1Accent5PHPDOCX">
    <w:name w:val="Medium Shading 1 Accent 5 PHPDOCX"/>
    <w:uiPriority w:val="63"/>
    <w:rsid w:val="00535F5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MediumShading1Accent6PHPDOCX">
    <w:name w:val="Medium Shading 1 Accent 6 PHPDOCX"/>
    <w:uiPriority w:val="63"/>
    <w:rsid w:val="00535F5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MediumShading2PHPDOCX">
    <w:name w:val="Medium Shading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PHPDOCX">
    <w:name w:val="Medium Shading 2 Accent 1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2PHPDOCX">
    <w:name w:val="Medium Shading 2 Accent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3PHPDOCX">
    <w:name w:val="Medium Shading 2 Accent 3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4PHPDOCX">
    <w:name w:val="Medium Shading 2 Accent 4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5PHPDOCX">
    <w:name w:val="Medium Shading 2 Accent 5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6PHPDOCX">
    <w:name w:val="Medium Shading 2 Accent 6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1PHPDOCX">
    <w:name w:val="Medium List 1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PHPDOCX">
    <w:name w:val="Medium List 1 Accent 1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2PHPDOCX">
    <w:name w:val="Medium List 1 Accent 2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customStyle="1" w:styleId="MediumList1Accent3PHPDOCX">
    <w:name w:val="Medium List 1 Accent 3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customStyle="1" w:styleId="MediumList1Accent4PHPDOCX">
    <w:name w:val="Medium List 1 Accent 4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customStyle="1" w:styleId="MediumList1Accent5PHPDOCX">
    <w:name w:val="Medium List 1 Accent 5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MediumList1Accent6PHPDOCX">
    <w:name w:val="Medium List 1 Accent 6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MediumList2PHPDOCX">
    <w:name w:val="Medium List 2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1PHPDOCX">
    <w:name w:val="Medium List 2 Accent 1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2PHPDOCX">
    <w:name w:val="Medium List 2 Accent 2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3PHPDOCX">
    <w:name w:val="Medium List 2 Accent 3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4PHPDOCX">
    <w:name w:val="Medium List 2 Accent 4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5PHPDOCX">
    <w:name w:val="Medium List 2 Accent 5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6PHPDOCX">
    <w:name w:val="Medium List 2 Accent 6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1PHPDOCX">
    <w:name w:val="Medium Grid 1 PHPDOCX"/>
    <w:uiPriority w:val="67"/>
    <w:rsid w:val="00361FF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Grid1Accent1PHPDOCX">
    <w:name w:val="Medium Grid 1 Accent 1 PHPDOCX"/>
    <w:uiPriority w:val="67"/>
    <w:rsid w:val="00361FF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MediumGrid1Accent2PHPDOCX">
    <w:name w:val="Medium Grid 1 Accent 2 PHPDOCX"/>
    <w:uiPriority w:val="67"/>
    <w:rsid w:val="00361FF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ediumGrid1Accent3PHPDOCX">
    <w:name w:val="Medium Grid 1 Accent 3 PHPDOCX"/>
    <w:uiPriority w:val="67"/>
    <w:rsid w:val="00361FF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MediumGrid1Accent4PHPDOCX">
    <w:name w:val="Medium Grid 1 Accent 4 PHPDOCX"/>
    <w:uiPriority w:val="67"/>
    <w:rsid w:val="00361FF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MediumGrid1Accent5PHPDOCX">
    <w:name w:val="Medium Grid 1 Accent 5 PHPDOCX"/>
    <w:uiPriority w:val="67"/>
    <w:rsid w:val="00361FF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MediumGrid1Accent6PHPDOCX">
    <w:name w:val="Medium Grid 1 Accent 6 PHPDOCX"/>
    <w:uiPriority w:val="67"/>
    <w:rsid w:val="00361FF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MediumGrid2PHPDOCX">
    <w:name w:val="Medium Grid 2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MediumGrid2Accent1PHPDOCX">
    <w:name w:val="Medium Grid 2 Accent 1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MediumGrid2Accent2PHPDOCX">
    <w:name w:val="Medium Grid 2 Accent 2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customStyle="1" w:styleId="MediumGrid2Accent3PHPDOCX">
    <w:name w:val="Medium Grid 2 Accent 3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customStyle="1" w:styleId="MediumGrid2Accent4PHPDOCX">
    <w:name w:val="Medium Grid 2 Accent 4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customStyle="1" w:styleId="MediumGrid2Accent5PHPDOCX">
    <w:name w:val="Medium Grid 2 Accent 5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customStyle="1" w:styleId="MediumGrid2Accent6PHPDOCX">
    <w:name w:val="Medium Grid 2 Accent 6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MediumGrid3PHPDOCX">
    <w:name w:val="Medium Grid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MediumGrid3Accent1PHPDOCX">
    <w:name w:val="Medium Grid 3 Accent 1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Grid3Accent2PHPDOCX">
    <w:name w:val="Medium Grid 3 Accent 2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customStyle="1" w:styleId="MediumGrid3Accent3PHPDOCX">
    <w:name w:val="Medium Grid 3 Accent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MediumGrid3Accent5PHPDOCX">
    <w:name w:val="Medium Grid 3 Accent 5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MediumGrid3Accent4PHPDOCX">
    <w:name w:val="Medium Grid 3 Accent 4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customStyle="1" w:styleId="MediumGrid3Accent6PHPDOCX">
    <w:name w:val="Medium Grid 3 Accent 6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DarkListPHPDOCX">
    <w:name w:val="Dark List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DarkListAccent1PHPDOCX">
    <w:name w:val="Dark List Accent 1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customStyle="1" w:styleId="DarkListAccent2PHPDOCX">
    <w:name w:val="Dark List Accent 2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customStyle="1" w:styleId="DarkListAccent3PHPDOCX">
    <w:name w:val="Dark List Accent 3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DarkListAccent4PHPDOCX">
    <w:name w:val="Dark List Accent 4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customStyle="1" w:styleId="DarkListAccent5PHPDOCX">
    <w:name w:val="Dark List Accent 5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customStyle="1" w:styleId="DarkListAccent6PHPDOCX">
    <w:name w:val="Dark List Accent 6 PHPDOCX"/>
    <w:uiPriority w:val="70"/>
    <w:rsid w:val="00AC197E"/>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ColorfulShadingPHPDOCX">
    <w:name w:val="Colorful Shading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ColorfulShadingAccent1PHPDOCX">
    <w:name w:val="Colorful Shading Accent 1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customStyle="1" w:styleId="ColorfulShadingAccent2PHPDOCX">
    <w:name w:val="Colorful Shading Accent 2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customStyle="1" w:styleId="ColorfulShadingAccent3PHPDOCX">
    <w:name w:val="Colorful Shading Accent 3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customStyle="1" w:styleId="ColorfulShadingAccent4PHPDOCX">
    <w:name w:val="Colorful Shading Accent 4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customStyle="1" w:styleId="ColorfulShadingAccent5PHPDOCX">
    <w:name w:val="Colorful Shading Accent 5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customStyle="1" w:styleId="ColorfulShadingAccent6PHPDOCX">
    <w:name w:val="Colorful Shading Accent 6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ColorfulListPHPDOCX">
    <w:name w:val="Colorful List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ColorfulListAccent1PHPDOCX">
    <w:name w:val="Colorful List Accent 1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ColorfulListAccent2PHPDOCX">
    <w:name w:val="Colorful List Accent 2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customStyle="1" w:styleId="ColorfulListAccent3PHPDOCX">
    <w:name w:val="Colorful List Accent 3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olorfulListAccent4PHPDOCX">
    <w:name w:val="Colorful List Accent 4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customStyle="1" w:styleId="ColorfulListAccent5PHPDOCX">
    <w:name w:val="Colorful List Accent 5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customStyle="1" w:styleId="ColorfulListAccent6PHPDOCX">
    <w:name w:val="Colorful List Accent 6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ColorfulGridPHPDOCX">
    <w:name w:val="Colorful Grid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ColorfulGridAccent1PHPDOCX">
    <w:name w:val="Colorful Grid Accent 1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2PHPDOCX">
    <w:name w:val="Colorful Grid Accent 2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ColorfulGridAccent3PHPDOCX">
    <w:name w:val="Colorful Grid Accent 3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ColorfulGridAccent4PHPDOCX">
    <w:name w:val="Colorful Grid Accent 4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ColorfulGridAccent5PHPDOCX">
    <w:name w:val="Colorful Grid Accent 5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ColorfulGridAccent6PHPDOCX">
    <w:name w:val="Colorful Grid Accent 6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MainTitle">
    <w:name w:val="MainTitle"/>
    <w:link w:val="MainTitleCar"/>
    <w:uiPriority w:val="99"/>
    <w:semiHidden/>
    <w:unhideWhenUsed/>
    <w:rsid w:val="006E0FDA"/>
    <w:pPr>
      <w:keepNext/>
      <w:spacing w:after="48"/>
      <w:jc w:val="center"/>
    </w:pPr>
    <w:rPr>
      <w:b/>
      <w:sz w:val="48"/>
    </w:rPr>
  </w:style>
  <w:style w:type="character" w:customStyle="1" w:styleId="MainTitleCar">
    <w:name w:val="MainTitleCar"/>
    <w:link w:val="MainTitle"/>
    <w:uiPriority w:val="99"/>
    <w:semiHidden/>
    <w:unhideWhenUsed/>
    <w:rsid w:val="006E0FDA"/>
    <w:rPr>
      <w:b/>
      <w:sz w:val="48"/>
    </w:rPr>
  </w:style>
  <w:style w:type="paragraph" w:customStyle="1" w:styleId="HeaderNumbered">
    <w:name w:val="HeaderNumbered"/>
    <w:link w:val="HeaderNumberedCar"/>
    <w:uiPriority w:val="99"/>
    <w:semiHidden/>
    <w:unhideWhenUsed/>
    <w:rsid w:val="006E0FDA"/>
    <w:pPr>
      <w:keepNext/>
      <w:spacing w:before="360" w:after="0"/>
      <w:jc w:val="center"/>
    </w:pPr>
    <w:rPr>
      <w:b/>
      <w:sz w:val="24"/>
    </w:rPr>
  </w:style>
  <w:style w:type="character" w:customStyle="1" w:styleId="HeaderNumberedCar">
    <w:name w:val="HeaderNumberedCar"/>
    <w:link w:val="HeaderNumbered"/>
    <w:uiPriority w:val="99"/>
    <w:semiHidden/>
    <w:unhideWhenUsed/>
    <w:rsid w:val="006E0FDA"/>
    <w:rPr>
      <w:b/>
      <w:sz w:val="24"/>
    </w:rPr>
  </w:style>
  <w:style w:type="paragraph" w:customStyle="1" w:styleId="HeaderName">
    <w:name w:val="HeaderName"/>
    <w:link w:val="HeaderNameCar"/>
    <w:uiPriority w:val="99"/>
    <w:semiHidden/>
    <w:unhideWhenUsed/>
    <w:rsid w:val="006E0FDA"/>
    <w:pPr>
      <w:keepNext/>
      <w:spacing w:after="120"/>
      <w:jc w:val="center"/>
    </w:pPr>
    <w:rPr>
      <w:b/>
      <w:sz w:val="24"/>
    </w:rPr>
  </w:style>
  <w:style w:type="character" w:customStyle="1" w:styleId="HeaderNameCar">
    <w:name w:val="HeaderNameCar"/>
    <w:link w:val="HeaderName"/>
    <w:uiPriority w:val="99"/>
    <w:semiHidden/>
    <w:unhideWhenUsed/>
    <w:rsid w:val="006E0FDA"/>
    <w:rPr>
      <w:b/>
      <w:sz w:val="24"/>
    </w:rPr>
  </w:style>
  <w:style w:type="paragraph" w:customStyle="1" w:styleId="ParagraphUnnumbered">
    <w:name w:val="ParagraphUnnumbered"/>
    <w:link w:val="ParagraphUnnumberedCar"/>
    <w:uiPriority w:val="99"/>
    <w:semiHidden/>
    <w:unhideWhenUsed/>
    <w:rsid w:val="006E0FDA"/>
    <w:pPr>
      <w:spacing w:after="0"/>
      <w:jc w:val="both"/>
    </w:pPr>
    <w:rPr>
      <w:sz w:val="24"/>
    </w:rPr>
  </w:style>
  <w:style w:type="character" w:customStyle="1" w:styleId="ParagraphUnnumberedCar">
    <w:name w:val="ParagraphUnnumberedCar"/>
    <w:link w:val="ParagraphUnnumbered"/>
    <w:uiPriority w:val="99"/>
    <w:semiHidden/>
    <w:unhideWhenUsed/>
    <w:rsid w:val="006E0FDA"/>
    <w:rPr>
      <w:sz w:val="24"/>
    </w:rPr>
  </w:style>
  <w:style w:type="paragraph" w:customStyle="1" w:styleId="ParagraphBold">
    <w:name w:val="ParagraphBold"/>
    <w:link w:val="ParagraphBoldCar"/>
    <w:uiPriority w:val="99"/>
    <w:semiHidden/>
    <w:unhideWhenUsed/>
    <w:rsid w:val="006E0FDA"/>
    <w:pPr>
      <w:spacing w:after="0"/>
    </w:pPr>
    <w:rPr>
      <w:b/>
      <w:sz w:val="28"/>
    </w:rPr>
  </w:style>
  <w:style w:type="character" w:customStyle="1" w:styleId="ParagraphBoldCar">
    <w:name w:val="ParagraphBoldCar"/>
    <w:link w:val="ParagraphBold"/>
    <w:uiPriority w:val="99"/>
    <w:semiHidden/>
    <w:unhideWhenUsed/>
    <w:rsid w:val="006E0FDA"/>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Title" w:semiHidden="0" w:unhideWhenUsed="0"/>
    <w:lsdException w:name="Subtitle" w:semiHidden="0" w:unhideWhenUsed="0"/>
    <w:lsdException w:name="Strong" w:semiHidden="0" w:unhideWhenUsed="0"/>
    <w:lsdException w:name="Emphasis"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eading1PHPDOCX">
    <w:name w:val="Heading 1 PHPDOCX"/>
    <w:basedOn w:val="Normln"/>
    <w:next w:val="Normln"/>
    <w:link w:val="Heading1CarPHPDOCX"/>
    <w:uiPriority w:val="9"/>
    <w:qFormat/>
    <w:rsid w:val="00DF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Heading2PHPDOCX">
    <w:name w:val="Heading 2 PHPDOCX"/>
    <w:basedOn w:val="Normln"/>
    <w:next w:val="Normln"/>
    <w:link w:val="Heading2CarPHPDOCX"/>
    <w:uiPriority w:val="9"/>
    <w:unhideWhenUsed/>
    <w:qFormat/>
    <w:rsid w:val="00DF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Heading3PHPDOCX">
    <w:name w:val="Heading 3 PHPDOCX"/>
    <w:basedOn w:val="Normln"/>
    <w:next w:val="Normln"/>
    <w:link w:val="Heading3CarPHPDOCX"/>
    <w:uiPriority w:val="9"/>
    <w:unhideWhenUsed/>
    <w:qFormat/>
    <w:rsid w:val="00DF064E"/>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Heading4PHPDOCX">
    <w:name w:val="Heading 4 PHPDOCX"/>
    <w:basedOn w:val="Normln"/>
    <w:next w:val="Normln"/>
    <w:link w:val="Heading4CarPHPDOCX"/>
    <w:uiPriority w:val="9"/>
    <w:unhideWhenUsed/>
    <w:qFormat/>
    <w:rsid w:val="00DF064E"/>
    <w:pPr>
      <w:keepNext/>
      <w:keepLines/>
      <w:spacing w:before="200" w:after="0"/>
      <w:outlineLvl w:val="3"/>
    </w:pPr>
    <w:rPr>
      <w:rFonts w:asciiTheme="majorHAnsi" w:eastAsiaTheme="majorEastAsia" w:hAnsiTheme="majorHAnsi" w:cstheme="majorBidi"/>
      <w:b/>
      <w:bCs/>
      <w:i/>
      <w:iCs/>
      <w:color w:val="4F81BD" w:themeColor="accent1"/>
    </w:rPr>
  </w:style>
  <w:style w:type="paragraph" w:customStyle="1" w:styleId="Heading5PHPDOCX">
    <w:name w:val="Heading 5 PHPDOCX"/>
    <w:basedOn w:val="Normln"/>
    <w:next w:val="Normln"/>
    <w:link w:val="Heading5CarPHPDOCX"/>
    <w:uiPriority w:val="9"/>
    <w:unhideWhenUsed/>
    <w:qFormat/>
    <w:rsid w:val="00DF064E"/>
    <w:pPr>
      <w:keepNext/>
      <w:keepLines/>
      <w:spacing w:before="200" w:after="0"/>
      <w:outlineLvl w:val="4"/>
    </w:pPr>
    <w:rPr>
      <w:rFonts w:asciiTheme="majorHAnsi" w:eastAsiaTheme="majorEastAsia" w:hAnsiTheme="majorHAnsi" w:cstheme="majorBidi"/>
      <w:color w:val="243F60" w:themeColor="accent1" w:themeShade="7F"/>
    </w:rPr>
  </w:style>
  <w:style w:type="paragraph" w:customStyle="1" w:styleId="Heading6PHPDOCX">
    <w:name w:val="Heading 6 PHPDOCX"/>
    <w:basedOn w:val="Normln"/>
    <w:next w:val="Normln"/>
    <w:link w:val="Heading6CarPHPDOCX"/>
    <w:uiPriority w:val="9"/>
    <w:unhideWhenUsed/>
    <w:qFormat/>
    <w:rsid w:val="00DF064E"/>
    <w:pPr>
      <w:keepNext/>
      <w:keepLines/>
      <w:spacing w:before="200" w:after="0"/>
      <w:outlineLvl w:val="5"/>
    </w:pPr>
    <w:rPr>
      <w:rFonts w:asciiTheme="majorHAnsi" w:eastAsiaTheme="majorEastAsia" w:hAnsiTheme="majorHAnsi" w:cstheme="majorBidi"/>
      <w:i/>
      <w:iCs/>
      <w:color w:val="243F60" w:themeColor="accent1" w:themeShade="7F"/>
    </w:rPr>
  </w:style>
  <w:style w:type="paragraph" w:customStyle="1" w:styleId="Heading7PHPDOCX">
    <w:name w:val="Heading 7 PHPDOCX"/>
    <w:basedOn w:val="Normln"/>
    <w:next w:val="Normln"/>
    <w:link w:val="Heading7CarPHPDOCX"/>
    <w:uiPriority w:val="9"/>
    <w:unhideWhenUsed/>
    <w:qFormat/>
    <w:rsid w:val="00DF064E"/>
    <w:pPr>
      <w:keepNext/>
      <w:keepLines/>
      <w:spacing w:before="200" w:after="0"/>
      <w:outlineLvl w:val="6"/>
    </w:pPr>
    <w:rPr>
      <w:rFonts w:asciiTheme="majorHAnsi" w:eastAsiaTheme="majorEastAsia" w:hAnsiTheme="majorHAnsi" w:cstheme="majorBidi"/>
      <w:i/>
      <w:iCs/>
      <w:color w:val="404040" w:themeColor="text1" w:themeTint="BF"/>
    </w:rPr>
  </w:style>
  <w:style w:type="paragraph" w:customStyle="1" w:styleId="Heading8PHPDOCX">
    <w:name w:val="Heading 8 PHPDOCX"/>
    <w:basedOn w:val="Normln"/>
    <w:next w:val="Normln"/>
    <w:link w:val="Heading8CarPHPDOCX"/>
    <w:uiPriority w:val="9"/>
    <w:semiHidden/>
    <w:unhideWhenUsed/>
    <w:qFormat/>
    <w:rsid w:val="00DF064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customStyle="1" w:styleId="Heading9PHPDOCX">
    <w:name w:val="Heading 9 PHPDOCX"/>
    <w:basedOn w:val="Normln"/>
    <w:next w:val="Normln"/>
    <w:link w:val="Heading9CarPHPDOCX"/>
    <w:uiPriority w:val="9"/>
    <w:semiHidden/>
    <w:unhideWhenUsed/>
    <w:qFormat/>
    <w:rsid w:val="00DF06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orml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orml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orml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orml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DefaultParagraphFontPHPDOCX">
    <w:name w:val="Default Paragraph Font PHPDOCX"/>
    <w:uiPriority w:val="1"/>
    <w:semiHidden/>
    <w:unhideWhenUsed/>
  </w:style>
  <w:style w:type="numbering" w:customStyle="1" w:styleId="NoListPHPDOCX">
    <w:name w:val="No List PHPDOCX"/>
    <w:uiPriority w:val="99"/>
    <w:semiHidden/>
    <w:unhideWhenUsed/>
  </w:style>
  <w:style w:type="character" w:customStyle="1" w:styleId="Heading1CarPHPDOCX">
    <w:name w:val="Heading 1 Car PHPDOCX"/>
    <w:basedOn w:val="DefaultParagraphFontPHPDOCX"/>
    <w:link w:val="Heading1PHPDOCX"/>
    <w:uiPriority w:val="9"/>
    <w:rsid w:val="00DF064E"/>
    <w:rPr>
      <w:rFonts w:asciiTheme="majorHAnsi" w:eastAsiaTheme="majorEastAsia" w:hAnsiTheme="majorHAnsi" w:cstheme="majorBidi"/>
      <w:b/>
      <w:bCs/>
      <w:color w:val="365F91" w:themeColor="accent1" w:themeShade="BF"/>
      <w:sz w:val="28"/>
      <w:szCs w:val="28"/>
    </w:rPr>
  </w:style>
  <w:style w:type="character" w:customStyle="1" w:styleId="Heading2CarPHPDOCX">
    <w:name w:val="Heading 2 Car PHPDOCX"/>
    <w:basedOn w:val="DefaultParagraphFontPHPDOCX"/>
    <w:link w:val="Heading2PHPDOCX"/>
    <w:uiPriority w:val="9"/>
    <w:rsid w:val="00DF064E"/>
    <w:rPr>
      <w:rFonts w:asciiTheme="majorHAnsi" w:eastAsiaTheme="majorEastAsia" w:hAnsiTheme="majorHAnsi" w:cstheme="majorBidi"/>
      <w:b/>
      <w:bCs/>
      <w:color w:val="4F81BD" w:themeColor="accent1"/>
      <w:sz w:val="26"/>
      <w:szCs w:val="26"/>
    </w:rPr>
  </w:style>
  <w:style w:type="character" w:customStyle="1" w:styleId="Heading3CarPHPDOCX">
    <w:name w:val="Heading 3 Car PHPDOCX"/>
    <w:basedOn w:val="DefaultParagraphFontPHPDOCX"/>
    <w:link w:val="Heading3PHPDOCX"/>
    <w:uiPriority w:val="9"/>
    <w:rsid w:val="00DF064E"/>
    <w:rPr>
      <w:rFonts w:asciiTheme="majorHAnsi" w:eastAsiaTheme="majorEastAsia" w:hAnsiTheme="majorHAnsi" w:cstheme="majorBidi"/>
      <w:b/>
      <w:bCs/>
      <w:color w:val="4F81BD" w:themeColor="accent1"/>
    </w:rPr>
  </w:style>
  <w:style w:type="character" w:customStyle="1" w:styleId="Heading4CarPHPDOCX">
    <w:name w:val="Heading 4 Car PHPDOCX"/>
    <w:basedOn w:val="DefaultParagraphFontPHPDOCX"/>
    <w:link w:val="Heading4PHPDOCX"/>
    <w:uiPriority w:val="9"/>
    <w:rsid w:val="00DF064E"/>
    <w:rPr>
      <w:rFonts w:asciiTheme="majorHAnsi" w:eastAsiaTheme="majorEastAsia" w:hAnsiTheme="majorHAnsi" w:cstheme="majorBidi"/>
      <w:b/>
      <w:bCs/>
      <w:i/>
      <w:iCs/>
      <w:color w:val="4F81BD" w:themeColor="accent1"/>
    </w:rPr>
  </w:style>
  <w:style w:type="character" w:customStyle="1" w:styleId="Heading5CarPHPDOCX">
    <w:name w:val="Heading 5 Car PHPDOCX"/>
    <w:basedOn w:val="DefaultParagraphFontPHPDOCX"/>
    <w:link w:val="Heading5PHPDOCX"/>
    <w:uiPriority w:val="9"/>
    <w:rsid w:val="00DF064E"/>
    <w:rPr>
      <w:rFonts w:asciiTheme="majorHAnsi" w:eastAsiaTheme="majorEastAsia" w:hAnsiTheme="majorHAnsi" w:cstheme="majorBidi"/>
      <w:color w:val="243F60" w:themeColor="accent1" w:themeShade="7F"/>
    </w:rPr>
  </w:style>
  <w:style w:type="character" w:customStyle="1" w:styleId="Heading6CarPHPDOCX">
    <w:name w:val="Heading 6 Car PHPDOCX"/>
    <w:basedOn w:val="DefaultParagraphFontPHPDOCX"/>
    <w:link w:val="Heading6PHPDOCX"/>
    <w:uiPriority w:val="9"/>
    <w:rsid w:val="00DF064E"/>
    <w:rPr>
      <w:rFonts w:asciiTheme="majorHAnsi" w:eastAsiaTheme="majorEastAsia" w:hAnsiTheme="majorHAnsi" w:cstheme="majorBidi"/>
      <w:i/>
      <w:iCs/>
      <w:color w:val="243F60" w:themeColor="accent1" w:themeShade="7F"/>
    </w:rPr>
  </w:style>
  <w:style w:type="character" w:customStyle="1" w:styleId="Heading7CarPHPDOCX">
    <w:name w:val="Heading 7 Car PHPDOCX"/>
    <w:basedOn w:val="DefaultParagraphFontPHPDOCX"/>
    <w:link w:val="Heading7PHPDOCX"/>
    <w:uiPriority w:val="9"/>
    <w:rsid w:val="00DF064E"/>
    <w:rPr>
      <w:rFonts w:asciiTheme="majorHAnsi" w:eastAsiaTheme="majorEastAsia" w:hAnsiTheme="majorHAnsi" w:cstheme="majorBidi"/>
      <w:i/>
      <w:iCs/>
      <w:color w:val="404040" w:themeColor="text1" w:themeTint="BF"/>
    </w:rPr>
  </w:style>
  <w:style w:type="paragraph" w:customStyle="1" w:styleId="TitlePHPDOCX">
    <w:name w:val="Title PHPDOCX"/>
    <w:basedOn w:val="Normln"/>
    <w:next w:val="Norml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ormln"/>
    <w:next w:val="Norml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character" w:customStyle="1" w:styleId="SubtleEmphasisPHPDOCX">
    <w:name w:val="Subtle Emphasis PHPDOCX"/>
    <w:basedOn w:val="DefaultParagraphFontPHPDOCX"/>
    <w:uiPriority w:val="19"/>
    <w:qFormat/>
    <w:rsid w:val="00DF064E"/>
    <w:rPr>
      <w:i/>
      <w:iCs/>
      <w:color w:val="808080" w:themeColor="text1" w:themeTint="7F"/>
    </w:rPr>
  </w:style>
  <w:style w:type="character" w:customStyle="1" w:styleId="EmphasisPHPDOCX">
    <w:name w:val="Emphasis PHPDOCX"/>
    <w:basedOn w:val="DefaultParagraphFontPHPDOCX"/>
    <w:uiPriority w:val="20"/>
    <w:qFormat/>
    <w:rsid w:val="00DF064E"/>
    <w:rPr>
      <w:i/>
      <w:iCs/>
    </w:rPr>
  </w:style>
  <w:style w:type="character" w:customStyle="1" w:styleId="IntenseEmphasisPHPDOCX">
    <w:name w:val="Intense Emphasis PHPDOCX"/>
    <w:basedOn w:val="DefaultParagraphFontPHPDOCX"/>
    <w:uiPriority w:val="21"/>
    <w:qFormat/>
    <w:rsid w:val="00DF064E"/>
    <w:rPr>
      <w:b/>
      <w:bCs/>
      <w:i/>
      <w:iCs/>
      <w:color w:val="4F81BD" w:themeColor="accent1"/>
    </w:rPr>
  </w:style>
  <w:style w:type="character" w:customStyle="1" w:styleId="StrongPHPDOCX">
    <w:name w:val="Strong PHPDOCX"/>
    <w:basedOn w:val="DefaultParagraphFontPHPDOCX"/>
    <w:uiPriority w:val="22"/>
    <w:qFormat/>
    <w:rsid w:val="00DF064E"/>
    <w:rPr>
      <w:b/>
      <w:bCs/>
    </w:rPr>
  </w:style>
  <w:style w:type="paragraph" w:customStyle="1" w:styleId="QuotePHPDOCX">
    <w:name w:val="Quote PHPDOCX"/>
    <w:basedOn w:val="Normln"/>
    <w:next w:val="Normln"/>
    <w:link w:val="QuoteCarPHPDOCX"/>
    <w:uiPriority w:val="29"/>
    <w:qFormat/>
    <w:rsid w:val="00DF064E"/>
    <w:rPr>
      <w:i/>
      <w:iCs/>
      <w:color w:val="000000" w:themeColor="text1"/>
    </w:rPr>
  </w:style>
  <w:style w:type="character" w:customStyle="1" w:styleId="QuoteCarPHPDOCX">
    <w:name w:val="Quote Car PHPDOCX"/>
    <w:basedOn w:val="DefaultParagraphFontPHPDOCX"/>
    <w:link w:val="QuotePHPDOCX"/>
    <w:uiPriority w:val="29"/>
    <w:rsid w:val="00DF064E"/>
    <w:rPr>
      <w:i/>
      <w:iCs/>
      <w:color w:val="000000" w:themeColor="text1"/>
    </w:rPr>
  </w:style>
  <w:style w:type="paragraph" w:customStyle="1" w:styleId="IntenseQuotePHPDOCX">
    <w:name w:val="Intense Quote PHPDOCX"/>
    <w:basedOn w:val="Normln"/>
    <w:next w:val="Normln"/>
    <w:link w:val="IntenseQuoteCarPHPDOCX"/>
    <w:uiPriority w:val="30"/>
    <w:qFormat/>
    <w:rsid w:val="00DF064E"/>
    <w:pPr>
      <w:pBdr>
        <w:bottom w:val="single" w:sz="4" w:space="4" w:color="4F81BD" w:themeColor="accent1"/>
      </w:pBdr>
      <w:spacing w:before="200" w:after="280"/>
      <w:ind w:left="936" w:right="936"/>
    </w:pPr>
    <w:rPr>
      <w:b/>
      <w:bCs/>
      <w:i/>
      <w:iCs/>
      <w:color w:val="4F81BD" w:themeColor="accent1"/>
    </w:rPr>
  </w:style>
  <w:style w:type="character" w:customStyle="1" w:styleId="IntenseQuoteCarPHPDOCX">
    <w:name w:val="Intense Quote Car PHPDOCX"/>
    <w:basedOn w:val="DefaultParagraphFontPHPDOCX"/>
    <w:link w:val="IntenseQuotePHPDOCX"/>
    <w:uiPriority w:val="30"/>
    <w:rsid w:val="00DF064E"/>
    <w:rPr>
      <w:b/>
      <w:bCs/>
      <w:i/>
      <w:iCs/>
      <w:color w:val="4F81BD" w:themeColor="accent1"/>
    </w:rPr>
  </w:style>
  <w:style w:type="character" w:customStyle="1" w:styleId="SubtleReferencePHPDOCX">
    <w:name w:val="Subtle Reference PHPDOCX"/>
    <w:basedOn w:val="DefaultParagraphFontPHPDOCX"/>
    <w:uiPriority w:val="31"/>
    <w:qFormat/>
    <w:rsid w:val="00DF064E"/>
    <w:rPr>
      <w:smallCaps/>
      <w:color w:val="C0504D" w:themeColor="accent2"/>
      <w:u w:val="single"/>
    </w:rPr>
  </w:style>
  <w:style w:type="character" w:customStyle="1" w:styleId="IntenseReferencePHPDOCX">
    <w:name w:val="Intense Reference PHPDOCX"/>
    <w:basedOn w:val="DefaultParagraphFontPHPDOCX"/>
    <w:uiPriority w:val="32"/>
    <w:qFormat/>
    <w:rsid w:val="00DF064E"/>
    <w:rPr>
      <w:b/>
      <w:bCs/>
      <w:smallCaps/>
      <w:color w:val="C0504D" w:themeColor="accent2"/>
      <w:spacing w:val="5"/>
      <w:u w:val="single"/>
    </w:rPr>
  </w:style>
  <w:style w:type="character" w:customStyle="1" w:styleId="BookTitlePHPDOCX">
    <w:name w:val="Book Title PHPDOCX"/>
    <w:basedOn w:val="DefaultParagraphFontPHPDOCX"/>
    <w:uiPriority w:val="33"/>
    <w:qFormat/>
    <w:rsid w:val="00DF064E"/>
    <w:rPr>
      <w:b/>
      <w:bCs/>
      <w:smallCaps/>
      <w:spacing w:val="5"/>
    </w:rPr>
  </w:style>
  <w:style w:type="paragraph" w:customStyle="1" w:styleId="ListParagraphPHPDOCX">
    <w:name w:val="List Paragraph PHPDOCX"/>
    <w:basedOn w:val="Normln"/>
    <w:uiPriority w:val="34"/>
    <w:qFormat/>
    <w:rsid w:val="00DF064E"/>
    <w:pPr>
      <w:ind w:left="720"/>
      <w:contextualSpacing/>
    </w:pPr>
  </w:style>
  <w:style w:type="paragraph" w:customStyle="1" w:styleId="NoSpacingPHPDOCX">
    <w:name w:val="No Spacing PHPDOCX"/>
    <w:uiPriority w:val="1"/>
    <w:qFormat/>
    <w:rsid w:val="00DF064E"/>
    <w:pPr>
      <w:spacing w:after="0" w:line="240" w:lineRule="auto"/>
    </w:pPr>
  </w:style>
  <w:style w:type="character" w:customStyle="1" w:styleId="Heading8CarPHPDOCX">
    <w:name w:val="Heading 8 Car PHPDOCX"/>
    <w:basedOn w:val="DefaultParagraphFontPHPDOCX"/>
    <w:link w:val="Heading8PHPDOCX"/>
    <w:uiPriority w:val="9"/>
    <w:semiHidden/>
    <w:rsid w:val="00DF064E"/>
    <w:rPr>
      <w:rFonts w:asciiTheme="majorHAnsi" w:eastAsiaTheme="majorEastAsia" w:hAnsiTheme="majorHAnsi" w:cstheme="majorBidi"/>
      <w:color w:val="404040" w:themeColor="text1" w:themeTint="BF"/>
      <w:sz w:val="20"/>
      <w:szCs w:val="20"/>
    </w:rPr>
  </w:style>
  <w:style w:type="character" w:customStyle="1" w:styleId="Heading9CarPHPDOCX">
    <w:name w:val="Heading 9 Car PHPDOCX"/>
    <w:basedOn w:val="DefaultParagraphFontPHPDOCX"/>
    <w:link w:val="Heading9PHPDOCX"/>
    <w:uiPriority w:val="9"/>
    <w:semiHidden/>
    <w:rsid w:val="00DF064E"/>
    <w:rPr>
      <w:rFonts w:asciiTheme="majorHAnsi" w:eastAsiaTheme="majorEastAsia" w:hAnsiTheme="majorHAnsi" w:cstheme="majorBidi"/>
      <w:i/>
      <w:iCs/>
      <w:color w:val="404040" w:themeColor="text1" w:themeTint="BF"/>
      <w:sz w:val="20"/>
      <w:szCs w:val="20"/>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PlainTablePHPDOCX">
    <w:name w:val="Plain Table PHPDOCX"/>
    <w:uiPriority w:val="58"/>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uiPriority w:val="60"/>
    <w:rsid w:val="00493A0C"/>
    <w:pPr>
      <w:spacing w:after="0" w:line="240" w:lineRule="auto"/>
    </w:pPr>
    <w:rPr>
      <w:color w:val="000000" w:themeColor="text1" w:themeShade="BF"/>
      <w:sz w:val="20"/>
      <w:szCs w:val="20"/>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PHPDOCX">
    <w:name w:val="Light Shading Accent 1 PHPDOCX"/>
    <w:uiPriority w:val="60"/>
    <w:rsid w:val="00493A0C"/>
    <w:pPr>
      <w:spacing w:after="0" w:line="240" w:lineRule="auto"/>
    </w:pPr>
    <w:rPr>
      <w:color w:val="365F91" w:themeColor="accent1" w:themeShade="BF"/>
      <w:sz w:val="20"/>
      <w:szCs w:val="20"/>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ShadingAccent2PHPDOCX">
    <w:name w:val="Light Shading Accent 2 PHPDOCX"/>
    <w:uiPriority w:val="60"/>
    <w:rsid w:val="00493A0C"/>
    <w:pPr>
      <w:spacing w:after="0" w:line="240" w:lineRule="auto"/>
    </w:pPr>
    <w:rPr>
      <w:color w:val="943634" w:themeColor="accent2" w:themeShade="BF"/>
      <w:sz w:val="20"/>
      <w:szCs w:val="20"/>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ShadingAccent3PHPDOCX">
    <w:name w:val="Light Shading Accent 3 PHPDOCX"/>
    <w:uiPriority w:val="60"/>
    <w:rsid w:val="00493A0C"/>
    <w:pPr>
      <w:spacing w:after="0" w:line="240" w:lineRule="auto"/>
    </w:pPr>
    <w:rPr>
      <w:color w:val="76923C" w:themeColor="accent3" w:themeShade="BF"/>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ShadingAccent4PHPDOCX">
    <w:name w:val="Light Shading Accent 4 PHPDOCX"/>
    <w:uiPriority w:val="60"/>
    <w:rsid w:val="00493A0C"/>
    <w:pPr>
      <w:spacing w:after="0" w:line="240" w:lineRule="auto"/>
    </w:pPr>
    <w:rPr>
      <w:color w:val="5F497A" w:themeColor="accent4" w:themeShade="BF"/>
      <w:sz w:val="20"/>
      <w:szCs w:val="20"/>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LightShadingAccent5PHPDOCX">
    <w:name w:val="Light Shading Accent 5 PHPDOCX"/>
    <w:uiPriority w:val="60"/>
    <w:rsid w:val="00493A0C"/>
    <w:pPr>
      <w:spacing w:after="0" w:line="240" w:lineRule="auto"/>
    </w:pPr>
    <w:rPr>
      <w:color w:val="31849B" w:themeColor="accent5" w:themeShade="BF"/>
      <w:sz w:val="20"/>
      <w:szCs w:val="20"/>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ListPHPDOCX">
    <w:name w:val="Light List PHPDOCX"/>
    <w:uiPriority w:val="61"/>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PHPDOCX">
    <w:name w:val="Light List Accent 1 PHPDOCX"/>
    <w:uiPriority w:val="61"/>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2PHPDOCX">
    <w:name w:val="Light List Accent 2 PHPDOCX"/>
    <w:uiPriority w:val="61"/>
    <w:rsid w:val="00493A0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LightListAccent3PHPDOCX">
    <w:name w:val="Light List Accent 3 PHPDOCX"/>
    <w:uiPriority w:val="61"/>
    <w:rsid w:val="00493A0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ghtListAccent4PHPDOCX">
    <w:name w:val="Light List Accent 4 PHPDOCX"/>
    <w:uiPriority w:val="61"/>
    <w:rsid w:val="00493A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LightListAccent5PHPDOCX">
    <w:name w:val="Light List Accent 5 PHPDOCX"/>
    <w:uiPriority w:val="61"/>
    <w:rsid w:val="00493A0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ListAccent6PHPDOCX">
    <w:name w:val="Light List Accent 6 PHPDOCX"/>
    <w:uiPriority w:val="61"/>
    <w:rsid w:val="00493A0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LightGridPHPDOCX">
    <w:name w:val="Light Grid PHPDOCX"/>
    <w:uiPriority w:val="62"/>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1PHPDOCX">
    <w:name w:val="Light Grid 1 PHPDOCX"/>
    <w:uiPriority w:val="62"/>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2PHPDOCX">
    <w:name w:val="Light Grid 2 PHPDOCX"/>
    <w:uiPriority w:val="62"/>
    <w:rsid w:val="0011202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LightGrid3PHPDOCX">
    <w:name w:val="Light Grid 3 PHPDOCX"/>
    <w:uiPriority w:val="62"/>
    <w:rsid w:val="00112029"/>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LightGrid4PHPDOCX">
    <w:name w:val="Light Grid 4 PHPDOCX"/>
    <w:uiPriority w:val="62"/>
    <w:rsid w:val="0011202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LightGrid5PHPDOCX">
    <w:name w:val="Light Grid 5 PHPDOCX"/>
    <w:uiPriority w:val="62"/>
    <w:rsid w:val="0011202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LightGrid6PHPDOCX">
    <w:name w:val="Light Grid 6 PHPDOCX"/>
    <w:uiPriority w:val="62"/>
    <w:rsid w:val="00112029"/>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MediumShading1PHPDOCX">
    <w:name w:val="Medium Shading 1 PHPDOCX"/>
    <w:uiPriority w:val="63"/>
    <w:rsid w:val="00535F5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PHPDOCX">
    <w:name w:val="Medium Shading 1 Accent 1 PHPDOCX"/>
    <w:uiPriority w:val="63"/>
    <w:rsid w:val="00535F5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MediumShading1Accent2PHPDOCX">
    <w:name w:val="Medium Shading 1 Accent 2 PHPDOCX"/>
    <w:uiPriority w:val="63"/>
    <w:rsid w:val="00535F5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customStyle="1" w:styleId="MediumShading1Accent3PHPDOCX">
    <w:name w:val="Medium Shading 1 Accent 3 PHPDOCX"/>
    <w:uiPriority w:val="63"/>
    <w:rsid w:val="00535F5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MediumShading1Accent4PHPDOCX">
    <w:name w:val="Medium Shading 1 Accent 4 PHPDOCX"/>
    <w:uiPriority w:val="63"/>
    <w:rsid w:val="00535F5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MediumShading1Accent5PHPDOCX">
    <w:name w:val="Medium Shading 1 Accent 5 PHPDOCX"/>
    <w:uiPriority w:val="63"/>
    <w:rsid w:val="00535F5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MediumShading1Accent6PHPDOCX">
    <w:name w:val="Medium Shading 1 Accent 6 PHPDOCX"/>
    <w:uiPriority w:val="63"/>
    <w:rsid w:val="00535F5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MediumShading2PHPDOCX">
    <w:name w:val="Medium Shading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PHPDOCX">
    <w:name w:val="Medium Shading 2 Accent 1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2PHPDOCX">
    <w:name w:val="Medium Shading 2 Accent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3PHPDOCX">
    <w:name w:val="Medium Shading 2 Accent 3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4PHPDOCX">
    <w:name w:val="Medium Shading 2 Accent 4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5PHPDOCX">
    <w:name w:val="Medium Shading 2 Accent 5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6PHPDOCX">
    <w:name w:val="Medium Shading 2 Accent 6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1PHPDOCX">
    <w:name w:val="Medium List 1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PHPDOCX">
    <w:name w:val="Medium List 1 Accent 1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Accent2PHPDOCX">
    <w:name w:val="Medium List 1 Accent 2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customStyle="1" w:styleId="MediumList1Accent3PHPDOCX">
    <w:name w:val="Medium List 1 Accent 3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customStyle="1" w:styleId="MediumList1Accent4PHPDOCX">
    <w:name w:val="Medium List 1 Accent 4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customStyle="1" w:styleId="MediumList1Accent5PHPDOCX">
    <w:name w:val="Medium List 1 Accent 5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MediumList1Accent6PHPDOCX">
    <w:name w:val="Medium List 1 Accent 6 PHPDOCX"/>
    <w:uiPriority w:val="65"/>
    <w:rsid w:val="00361FF4"/>
    <w:pPr>
      <w:spacing w:after="0" w:line="240" w:lineRule="auto"/>
    </w:pPr>
    <w:rPr>
      <w:color w:val="000000" w:themeColor="text1"/>
      <w:sz w:val="20"/>
      <w:szCs w:val="20"/>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MediumList2PHPDOCX">
    <w:name w:val="Medium List 2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1PHPDOCX">
    <w:name w:val="Medium List 2 Accent 1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2PHPDOCX">
    <w:name w:val="Medium List 2 Accent 2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3PHPDOCX">
    <w:name w:val="Medium List 2 Accent 3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4PHPDOCX">
    <w:name w:val="Medium List 2 Accent 4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5PHPDOCX">
    <w:name w:val="Medium List 2 Accent 5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2Accent6PHPDOCX">
    <w:name w:val="Medium List 2 Accent 6 PHPDOCX"/>
    <w:uiPriority w:val="66"/>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1PHPDOCX">
    <w:name w:val="Medium Grid 1 PHPDOCX"/>
    <w:uiPriority w:val="67"/>
    <w:rsid w:val="00361FF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Grid1Accent1PHPDOCX">
    <w:name w:val="Medium Grid 1 Accent 1 PHPDOCX"/>
    <w:uiPriority w:val="67"/>
    <w:rsid w:val="00361FF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MediumGrid1Accent2PHPDOCX">
    <w:name w:val="Medium Grid 1 Accent 2 PHPDOCX"/>
    <w:uiPriority w:val="67"/>
    <w:rsid w:val="00361FF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ediumGrid1Accent3PHPDOCX">
    <w:name w:val="Medium Grid 1 Accent 3 PHPDOCX"/>
    <w:uiPriority w:val="67"/>
    <w:rsid w:val="00361FF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MediumGrid1Accent4PHPDOCX">
    <w:name w:val="Medium Grid 1 Accent 4 PHPDOCX"/>
    <w:uiPriority w:val="67"/>
    <w:rsid w:val="00361FF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MediumGrid1Accent5PHPDOCX">
    <w:name w:val="Medium Grid 1 Accent 5 PHPDOCX"/>
    <w:uiPriority w:val="67"/>
    <w:rsid w:val="00361FF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MediumGrid1Accent6PHPDOCX">
    <w:name w:val="Medium Grid 1 Accent 6 PHPDOCX"/>
    <w:uiPriority w:val="67"/>
    <w:rsid w:val="00361FF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MediumGrid2PHPDOCX">
    <w:name w:val="Medium Grid 2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MediumGrid2Accent1PHPDOCX">
    <w:name w:val="Medium Grid 2 Accent 1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customStyle="1" w:styleId="MediumGrid2Accent2PHPDOCX">
    <w:name w:val="Medium Grid 2 Accent 2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customStyle="1" w:styleId="MediumGrid2Accent3PHPDOCX">
    <w:name w:val="Medium Grid 2 Accent 3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customStyle="1" w:styleId="MediumGrid2Accent4PHPDOCX">
    <w:name w:val="Medium Grid 2 Accent 4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customStyle="1" w:styleId="MediumGrid2Accent5PHPDOCX">
    <w:name w:val="Medium Grid 2 Accent 5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customStyle="1" w:styleId="MediumGrid2Accent6PHPDOCX">
    <w:name w:val="Medium Grid 2 Accent 6 PHPDOCX"/>
    <w:uiPriority w:val="68"/>
    <w:rsid w:val="00361FF4"/>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MediumGrid3PHPDOCX">
    <w:name w:val="Medium Grid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MediumGrid3Accent1PHPDOCX">
    <w:name w:val="Medium Grid 3 Accent 1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Grid3Accent2PHPDOCX">
    <w:name w:val="Medium Grid 3 Accent 2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customStyle="1" w:styleId="MediumGrid3Accent3PHPDOCX">
    <w:name w:val="Medium Grid 3 Accent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MediumGrid3Accent5PHPDOCX">
    <w:name w:val="Medium Grid 3 Accent 5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MediumGrid3Accent4PHPDOCX">
    <w:name w:val="Medium Grid 3 Accent 4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customStyle="1" w:styleId="MediumGrid3Accent6PHPDOCX">
    <w:name w:val="Medium Grid 3 Accent 6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DarkListPHPDOCX">
    <w:name w:val="Dark List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DarkListAccent1PHPDOCX">
    <w:name w:val="Dark List Accent 1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customStyle="1" w:styleId="DarkListAccent2PHPDOCX">
    <w:name w:val="Dark List Accent 2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customStyle="1" w:styleId="DarkListAccent3PHPDOCX">
    <w:name w:val="Dark List Accent 3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DarkListAccent4PHPDOCX">
    <w:name w:val="Dark List Accent 4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customStyle="1" w:styleId="DarkListAccent5PHPDOCX">
    <w:name w:val="Dark List Accent 5 PHPDOCX"/>
    <w:uiPriority w:val="70"/>
    <w:rsid w:val="00361FF4"/>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customStyle="1" w:styleId="DarkListAccent6PHPDOCX">
    <w:name w:val="Dark List Accent 6 PHPDOCX"/>
    <w:uiPriority w:val="70"/>
    <w:rsid w:val="00AC197E"/>
    <w:pPr>
      <w:spacing w:after="0" w:line="240" w:lineRule="auto"/>
    </w:pPr>
    <w:rPr>
      <w:color w:val="FFFFFF" w:themeColor="background1"/>
      <w:sz w:val="20"/>
      <w:szCs w:val="20"/>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ColorfulShadingPHPDOCX">
    <w:name w:val="Colorful Shading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ColorfulShadingAccent1PHPDOCX">
    <w:name w:val="Colorful Shading Accent 1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customStyle="1" w:styleId="ColorfulShadingAccent2PHPDOCX">
    <w:name w:val="Colorful Shading Accent 2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customStyle="1" w:styleId="ColorfulShadingAccent3PHPDOCX">
    <w:name w:val="Colorful Shading Accent 3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customStyle="1" w:styleId="ColorfulShadingAccent4PHPDOCX">
    <w:name w:val="Colorful Shading Accent 4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customStyle="1" w:styleId="ColorfulShadingAccent5PHPDOCX">
    <w:name w:val="Colorful Shading Accent 5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customStyle="1" w:styleId="ColorfulShadingAccent6PHPDOCX">
    <w:name w:val="Colorful Shading Accent 6 PHPDOCX"/>
    <w:uiPriority w:val="71"/>
    <w:rsid w:val="00AC197E"/>
    <w:pPr>
      <w:spacing w:after="0" w:line="240" w:lineRule="auto"/>
    </w:pPr>
    <w:rPr>
      <w:color w:val="000000" w:themeColor="text1"/>
      <w:sz w:val="20"/>
      <w:szCs w:val="20"/>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ColorfulListPHPDOCX">
    <w:name w:val="Colorful List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ColorfulListAccent1PHPDOCX">
    <w:name w:val="Colorful List Accent 1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customStyle="1" w:styleId="ColorfulListAccent2PHPDOCX">
    <w:name w:val="Colorful List Accent 2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customStyle="1" w:styleId="ColorfulListAccent3PHPDOCX">
    <w:name w:val="Colorful List Accent 3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customStyle="1" w:styleId="ColorfulListAccent4PHPDOCX">
    <w:name w:val="Colorful List Accent 4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customStyle="1" w:styleId="ColorfulListAccent5PHPDOCX">
    <w:name w:val="Colorful List Accent 5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customStyle="1" w:styleId="ColorfulListAccent6PHPDOCX">
    <w:name w:val="Colorful List Accent 6 PHPDOCX"/>
    <w:uiPriority w:val="72"/>
    <w:rsid w:val="00AC197E"/>
    <w:pPr>
      <w:spacing w:after="0" w:line="240" w:lineRule="auto"/>
    </w:pPr>
    <w:rPr>
      <w:color w:val="000000" w:themeColor="text1"/>
      <w:sz w:val="20"/>
      <w:szCs w:val="20"/>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ColorfulGridPHPDOCX">
    <w:name w:val="Colorful Grid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ColorfulGridAccent1PHPDOCX">
    <w:name w:val="Colorful Grid Accent 1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olorfulGridAccent2PHPDOCX">
    <w:name w:val="Colorful Grid Accent 2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ColorfulGridAccent3PHPDOCX">
    <w:name w:val="Colorful Grid Accent 3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ColorfulGridAccent4PHPDOCX">
    <w:name w:val="Colorful Grid Accent 4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customStyle="1" w:styleId="ColorfulGridAccent5PHPDOCX">
    <w:name w:val="Colorful Grid Accent 5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ColorfulGridAccent6PHPDOCX">
    <w:name w:val="Colorful Grid Accent 6 PHPDOCX"/>
    <w:uiPriority w:val="73"/>
    <w:rsid w:val="00AC197E"/>
    <w:pPr>
      <w:spacing w:after="0" w:line="240" w:lineRule="auto"/>
    </w:pPr>
    <w:rPr>
      <w:color w:val="000000" w:themeColor="text1"/>
      <w:sz w:val="20"/>
      <w:szCs w:val="20"/>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MainTitle">
    <w:name w:val="MainTitle"/>
    <w:link w:val="MainTitleCar"/>
    <w:uiPriority w:val="99"/>
    <w:semiHidden/>
    <w:unhideWhenUsed/>
    <w:rsid w:val="006E0FDA"/>
    <w:pPr>
      <w:keepNext/>
      <w:spacing w:after="48"/>
      <w:jc w:val="center"/>
    </w:pPr>
    <w:rPr>
      <w:b/>
      <w:sz w:val="48"/>
    </w:rPr>
  </w:style>
  <w:style w:type="character" w:customStyle="1" w:styleId="MainTitleCar">
    <w:name w:val="MainTitleCar"/>
    <w:link w:val="MainTitle"/>
    <w:uiPriority w:val="99"/>
    <w:semiHidden/>
    <w:unhideWhenUsed/>
    <w:rsid w:val="006E0FDA"/>
    <w:rPr>
      <w:b/>
      <w:sz w:val="48"/>
    </w:rPr>
  </w:style>
  <w:style w:type="paragraph" w:customStyle="1" w:styleId="HeaderNumbered">
    <w:name w:val="HeaderNumbered"/>
    <w:link w:val="HeaderNumberedCar"/>
    <w:uiPriority w:val="99"/>
    <w:semiHidden/>
    <w:unhideWhenUsed/>
    <w:rsid w:val="006E0FDA"/>
    <w:pPr>
      <w:keepNext/>
      <w:spacing w:before="360" w:after="0"/>
      <w:jc w:val="center"/>
    </w:pPr>
    <w:rPr>
      <w:b/>
      <w:sz w:val="24"/>
    </w:rPr>
  </w:style>
  <w:style w:type="character" w:customStyle="1" w:styleId="HeaderNumberedCar">
    <w:name w:val="HeaderNumberedCar"/>
    <w:link w:val="HeaderNumbered"/>
    <w:uiPriority w:val="99"/>
    <w:semiHidden/>
    <w:unhideWhenUsed/>
    <w:rsid w:val="006E0FDA"/>
    <w:rPr>
      <w:b/>
      <w:sz w:val="24"/>
    </w:rPr>
  </w:style>
  <w:style w:type="paragraph" w:customStyle="1" w:styleId="HeaderName">
    <w:name w:val="HeaderName"/>
    <w:link w:val="HeaderNameCar"/>
    <w:uiPriority w:val="99"/>
    <w:semiHidden/>
    <w:unhideWhenUsed/>
    <w:rsid w:val="006E0FDA"/>
    <w:pPr>
      <w:keepNext/>
      <w:spacing w:after="120"/>
      <w:jc w:val="center"/>
    </w:pPr>
    <w:rPr>
      <w:b/>
      <w:sz w:val="24"/>
    </w:rPr>
  </w:style>
  <w:style w:type="character" w:customStyle="1" w:styleId="HeaderNameCar">
    <w:name w:val="HeaderNameCar"/>
    <w:link w:val="HeaderName"/>
    <w:uiPriority w:val="99"/>
    <w:semiHidden/>
    <w:unhideWhenUsed/>
    <w:rsid w:val="006E0FDA"/>
    <w:rPr>
      <w:b/>
      <w:sz w:val="24"/>
    </w:rPr>
  </w:style>
  <w:style w:type="paragraph" w:customStyle="1" w:styleId="ParagraphUnnumbered">
    <w:name w:val="ParagraphUnnumbered"/>
    <w:link w:val="ParagraphUnnumberedCar"/>
    <w:uiPriority w:val="99"/>
    <w:semiHidden/>
    <w:unhideWhenUsed/>
    <w:rsid w:val="006E0FDA"/>
    <w:pPr>
      <w:spacing w:after="0"/>
      <w:jc w:val="both"/>
    </w:pPr>
    <w:rPr>
      <w:sz w:val="24"/>
    </w:rPr>
  </w:style>
  <w:style w:type="character" w:customStyle="1" w:styleId="ParagraphUnnumberedCar">
    <w:name w:val="ParagraphUnnumberedCar"/>
    <w:link w:val="ParagraphUnnumbered"/>
    <w:uiPriority w:val="99"/>
    <w:semiHidden/>
    <w:unhideWhenUsed/>
    <w:rsid w:val="006E0FDA"/>
    <w:rPr>
      <w:sz w:val="24"/>
    </w:rPr>
  </w:style>
  <w:style w:type="paragraph" w:customStyle="1" w:styleId="ParagraphBold">
    <w:name w:val="ParagraphBold"/>
    <w:link w:val="ParagraphBoldCar"/>
    <w:uiPriority w:val="99"/>
    <w:semiHidden/>
    <w:unhideWhenUsed/>
    <w:rsid w:val="006E0FDA"/>
    <w:pPr>
      <w:spacing w:after="0"/>
    </w:pPr>
    <w:rPr>
      <w:b/>
      <w:sz w:val="28"/>
    </w:rPr>
  </w:style>
  <w:style w:type="character" w:customStyle="1" w:styleId="ParagraphBoldCar">
    <w:name w:val="ParagraphBoldCar"/>
    <w:link w:val="ParagraphBold"/>
    <w:uiPriority w:val="99"/>
    <w:semiHidden/>
    <w:unhideWhenUsed/>
    <w:rsid w:val="006E0FDA"/>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B6F6B-0DB1-4A3A-B278-C77D35D86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921</Words>
  <Characters>5440</Characters>
  <Application>Microsoft Office Word</Application>
  <DocSecurity>0</DocSecurity>
  <Lines>45</Lines>
  <Paragraphs>12</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www.poradnaproobce.cz</dc:creator>
  <cp:lastModifiedBy>UO2</cp:lastModifiedBy>
  <cp:revision>4</cp:revision>
  <dcterms:created xsi:type="dcterms:W3CDTF">2022-12-05T08:19:00Z</dcterms:created>
  <dcterms:modified xsi:type="dcterms:W3CDTF">2022-12-05T08:22:00Z</dcterms:modified>
  <cp:contentStatus>Návrh pro jednání orgánu obce</cp:contentStatus>
</cp:coreProperties>
</file>