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385C" w:rsidRDefault="00B6385C" w:rsidP="00B6385C"/>
    <w:p w:rsidR="00B6385C" w:rsidRDefault="00B6385C" w:rsidP="00B6385C"/>
    <w:p w:rsidR="00B6385C" w:rsidRDefault="00B6385C" w:rsidP="00B6385C"/>
    <w:p w:rsidR="00B6385C" w:rsidRDefault="00B6385C" w:rsidP="00B6385C"/>
    <w:p w:rsidR="00B6385C" w:rsidRDefault="00B6385C" w:rsidP="00565555">
      <w:pPr>
        <w:tabs>
          <w:tab w:val="left" w:pos="8340"/>
        </w:tabs>
        <w:autoSpaceDE w:val="0"/>
        <w:jc w:val="both"/>
      </w:pP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>O z n á m e n í</w:t>
      </w:r>
    </w:p>
    <w:p w:rsidR="00EE6F5B" w:rsidRPr="00EE6F5B" w:rsidRDefault="00565555" w:rsidP="00EE6F5B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>č. 1/2019</w:t>
      </w:r>
      <w:r w:rsidR="00EE6F5B" w:rsidRPr="00EE6F5B">
        <w:rPr>
          <w:b/>
          <w:sz w:val="28"/>
          <w:szCs w:val="28"/>
        </w:rPr>
        <w:t xml:space="preserve"> V Býkovicích</w:t>
      </w:r>
    </w:p>
    <w:p w:rsidR="00EE6F5B" w:rsidRPr="00EE6F5B" w:rsidRDefault="00EE6F5B" w:rsidP="00EE6F5B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 xml:space="preserve">Dne </w:t>
      </w:r>
      <w:r w:rsidR="00C57A63">
        <w:rPr>
          <w:b/>
          <w:sz w:val="28"/>
          <w:szCs w:val="28"/>
        </w:rPr>
        <w:t>31</w:t>
      </w:r>
      <w:r w:rsidRPr="00EE6F5B">
        <w:rPr>
          <w:b/>
          <w:sz w:val="28"/>
          <w:szCs w:val="28"/>
        </w:rPr>
        <w:t>. 10. 2019</w:t>
      </w: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 xml:space="preserve">o </w:t>
      </w:r>
      <w:r w:rsidR="00C57A63">
        <w:rPr>
          <w:b/>
          <w:sz w:val="28"/>
          <w:szCs w:val="28"/>
        </w:rPr>
        <w:t>záměru pachtu</w:t>
      </w: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>( pozemky)</w:t>
      </w: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Default="00565555" w:rsidP="00C045D6">
      <w:pPr>
        <w:tabs>
          <w:tab w:val="left" w:pos="8340"/>
        </w:tabs>
        <w:autoSpaceDE w:val="0"/>
        <w:jc w:val="center"/>
      </w:pPr>
      <w:r>
        <w:t xml:space="preserve">Obec Býkovice podle ustanovení § 39 odst. 1 zákona č. 128/2000 Sb. o obcích (obecní zřízení) zveřejňuje tímto oznámením záměr </w:t>
      </w:r>
      <w:r w:rsidR="00C57A63">
        <w:t>pachtu</w:t>
      </w:r>
      <w:r>
        <w:t xml:space="preserve"> nemovitého majetku a to pozemků Obce Býkovice určených k zemědělskému využívání v </w:t>
      </w:r>
      <w:proofErr w:type="spellStart"/>
      <w:r>
        <w:t>k.ú</w:t>
      </w:r>
      <w:proofErr w:type="spellEnd"/>
      <w:r>
        <w:t>. Býkovice</w:t>
      </w:r>
      <w:r w:rsidR="00CC1D20">
        <w:t xml:space="preserve"> dle přílohy tohoto oznámení.</w:t>
      </w:r>
      <w:r w:rsidR="00C045D6">
        <w:t xml:space="preserve"> 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  <w:r>
        <w:t xml:space="preserve">Podrobnější informace o </w:t>
      </w:r>
      <w:r w:rsidR="00C57A63">
        <w:t>pachtu</w:t>
      </w:r>
      <w:r>
        <w:t xml:space="preserve"> tohoto nemovitého majetku obce Vám budou poskytnuty v kanceláři Obce Býkovice v úředních hodinách.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  <w:r>
        <w:t>Připomínky</w:t>
      </w:r>
      <w:r w:rsidR="00C57A63">
        <w:t xml:space="preserve">, případně nabídky </w:t>
      </w:r>
      <w:r>
        <w:t xml:space="preserve">k tomuto </w:t>
      </w:r>
      <w:r w:rsidR="00C57A63">
        <w:t>pachtu</w:t>
      </w:r>
      <w:r>
        <w:t xml:space="preserve"> je možné uplatnit</w:t>
      </w:r>
      <w:r w:rsidR="00C57A63">
        <w:t xml:space="preserve"> </w:t>
      </w:r>
      <w:r>
        <w:t xml:space="preserve">do 15-ti </w:t>
      </w:r>
      <w:r w:rsidR="00C57A63">
        <w:t>dnů od vyvěšení tohoto oznámení, a to písemně na adresu obce Býkovice, č.p. 34, 679 71 Lysice</w:t>
      </w:r>
      <w:r w:rsidR="00E431FE">
        <w:t>.</w:t>
      </w: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  <w:r>
        <w:t>Příloha : Soupis pozemků Obce Býkovice</w:t>
      </w:r>
    </w:p>
    <w:p w:rsidR="00117033" w:rsidRDefault="00117033" w:rsidP="00565555">
      <w:pPr>
        <w:tabs>
          <w:tab w:val="left" w:pos="8340"/>
        </w:tabs>
        <w:autoSpaceDE w:val="0"/>
        <w:jc w:val="both"/>
      </w:pPr>
      <w:r>
        <w:t xml:space="preserve">               k zemědělskému využívání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229A9" w:rsidP="00565555">
      <w:pPr>
        <w:tabs>
          <w:tab w:val="left" w:pos="8340"/>
        </w:tabs>
        <w:autoSpaceDE w:val="0"/>
        <w:jc w:val="both"/>
      </w:pPr>
      <w:r>
        <w:t xml:space="preserve">                                                                                                              </w:t>
      </w:r>
      <w:r w:rsidR="00CC1D20">
        <w:t>Ing. Ladislav Chloupek</w:t>
      </w:r>
    </w:p>
    <w:p w:rsidR="00565555" w:rsidRDefault="00CC1D20" w:rsidP="00565555">
      <w:pPr>
        <w:tabs>
          <w:tab w:val="left" w:pos="8340"/>
        </w:tabs>
        <w:autoSpaceDE w:val="0"/>
        <w:jc w:val="both"/>
      </w:pPr>
      <w:r>
        <w:t xml:space="preserve">         </w:t>
      </w:r>
      <w:r w:rsidR="00C229A9">
        <w:t xml:space="preserve">                                                                                                                </w:t>
      </w:r>
      <w:r>
        <w:t xml:space="preserve"> starosta </w:t>
      </w:r>
    </w:p>
    <w:p w:rsidR="00D554F6" w:rsidRDefault="00D554F6" w:rsidP="00565555">
      <w:pPr>
        <w:tabs>
          <w:tab w:val="left" w:pos="8340"/>
        </w:tabs>
        <w:autoSpaceDE w:val="0"/>
        <w:jc w:val="both"/>
      </w:pPr>
    </w:p>
    <w:p w:rsidR="00D554F6" w:rsidRDefault="00D554F6" w:rsidP="00565555">
      <w:pPr>
        <w:tabs>
          <w:tab w:val="left" w:pos="8340"/>
        </w:tabs>
        <w:autoSpaceDE w:val="0"/>
        <w:jc w:val="both"/>
      </w:pPr>
      <w:r>
        <w:t>Vyvěšeno</w:t>
      </w:r>
      <w:r w:rsidR="00EE6F5B">
        <w:t xml:space="preserve"> dne</w:t>
      </w:r>
      <w:r>
        <w:t xml:space="preserve"> : 3</w:t>
      </w:r>
      <w:r w:rsidR="00344E52">
        <w:t>1</w:t>
      </w:r>
      <w:r>
        <w:t>. 10. 2019</w:t>
      </w:r>
    </w:p>
    <w:p w:rsidR="00D554F6" w:rsidRDefault="00EE6F5B" w:rsidP="00565555">
      <w:pPr>
        <w:tabs>
          <w:tab w:val="left" w:pos="8340"/>
        </w:tabs>
        <w:autoSpaceDE w:val="0"/>
        <w:jc w:val="both"/>
      </w:pPr>
      <w:r>
        <w:t>Sňat</w:t>
      </w:r>
      <w:r w:rsidR="00D554F6">
        <w:t>o</w:t>
      </w:r>
      <w:r>
        <w:t xml:space="preserve"> dne :       </w:t>
      </w:r>
      <w:r w:rsidR="00D554F6">
        <w:t xml:space="preserve"> </w:t>
      </w:r>
      <w:bookmarkStart w:id="0" w:name="_GoBack"/>
      <w:bookmarkEnd w:id="0"/>
    </w:p>
    <w:p w:rsidR="00B6385C" w:rsidRPr="00B6385C" w:rsidRDefault="00B6385C" w:rsidP="00B6385C"/>
    <w:sectPr w:rsidR="00B6385C" w:rsidRPr="00B6385C" w:rsidSect="008D7DBB">
      <w:headerReference w:type="default" r:id="rId7"/>
      <w:pgSz w:w="11906" w:h="16838"/>
      <w:pgMar w:top="1418" w:right="1406" w:bottom="1418" w:left="1440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E47" w:rsidRDefault="00EA2E47">
      <w:r>
        <w:separator/>
      </w:r>
    </w:p>
  </w:endnote>
  <w:endnote w:type="continuationSeparator" w:id="0">
    <w:p w:rsidR="00EA2E47" w:rsidRDefault="00EA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E47" w:rsidRDefault="00EA2E47">
      <w:r>
        <w:separator/>
      </w:r>
    </w:p>
  </w:footnote>
  <w:footnote w:type="continuationSeparator" w:id="0">
    <w:p w:rsidR="00EA2E47" w:rsidRDefault="00EA2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4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0"/>
      <w:gridCol w:w="8280"/>
    </w:tblGrid>
    <w:tr w:rsidR="008D7DBB">
      <w:trPr>
        <w:trHeight w:val="1695"/>
      </w:trPr>
      <w:tc>
        <w:tcPr>
          <w:tcW w:w="1800" w:type="dxa"/>
          <w:shd w:val="clear" w:color="auto" w:fill="auto"/>
        </w:tcPr>
        <w:p w:rsidR="008D7DBB" w:rsidRDefault="00565B3B">
          <w:pPr>
            <w:snapToGrid w:val="0"/>
            <w:ind w:left="150" w:right="1785" w:hanging="105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  <w:lang w:eastAsia="cs-CZ"/>
            </w:rPr>
            <w:drawing>
              <wp:inline distT="0" distB="0" distL="0" distR="0">
                <wp:extent cx="1057275" cy="1047750"/>
                <wp:effectExtent l="1905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shd w:val="clear" w:color="auto" w:fill="auto"/>
        </w:tcPr>
        <w:p w:rsidR="008D7DBB" w:rsidRDefault="00DD76AD">
          <w:pPr>
            <w:snapToGrid w:val="0"/>
            <w:jc w:val="right"/>
            <w:rPr>
              <w:sz w:val="20"/>
            </w:rPr>
          </w:pPr>
          <w:r>
            <w:rPr>
              <w:b/>
              <w:bCs/>
              <w:sz w:val="20"/>
            </w:rPr>
            <w:t>Obec Býkovice</w:t>
          </w:r>
          <w:r>
            <w:rPr>
              <w:sz w:val="20"/>
            </w:rPr>
            <w:t xml:space="preserve"> </w:t>
          </w:r>
          <w:proofErr w:type="spellStart"/>
          <w:r>
            <w:rPr>
              <w:sz w:val="20"/>
            </w:rPr>
            <w:t>Býkovice</w:t>
          </w:r>
          <w:proofErr w:type="spellEnd"/>
          <w:r>
            <w:rPr>
              <w:sz w:val="20"/>
            </w:rPr>
            <w:t xml:space="preserve"> 34,  679 71 Býkovice </w:t>
          </w:r>
        </w:p>
        <w:p w:rsidR="008D7DBB" w:rsidRDefault="00DD76AD">
          <w:pPr>
            <w:jc w:val="right"/>
            <w:rPr>
              <w:rStyle w:val="Siln"/>
              <w:b w:val="0"/>
              <w:bCs w:val="0"/>
              <w:sz w:val="20"/>
            </w:rPr>
          </w:pPr>
          <w:r>
            <w:rPr>
              <w:sz w:val="20"/>
            </w:rPr>
            <w:t xml:space="preserve">starosta: </w:t>
          </w:r>
          <w:r w:rsidR="00CB2CA8">
            <w:rPr>
              <w:sz w:val="20"/>
            </w:rPr>
            <w:t>Ing. Ladislav Chloupek</w:t>
          </w:r>
          <w:r>
            <w:rPr>
              <w:sz w:val="20"/>
            </w:rPr>
            <w:t xml:space="preserve"> </w:t>
          </w:r>
        </w:p>
        <w:p w:rsidR="008D7DBB" w:rsidRDefault="00DD76AD">
          <w:pPr>
            <w:jc w:val="right"/>
          </w:pPr>
          <w:r>
            <w:rPr>
              <w:rStyle w:val="Siln"/>
              <w:b w:val="0"/>
              <w:bCs w:val="0"/>
              <w:sz w:val="20"/>
            </w:rPr>
            <w:t>Tel: +420 516 437 360</w:t>
          </w:r>
        </w:p>
        <w:p w:rsidR="008D7DBB" w:rsidRDefault="00EA2E47">
          <w:pPr>
            <w:jc w:val="right"/>
            <w:rPr>
              <w:rStyle w:val="Siln"/>
              <w:b w:val="0"/>
              <w:bCs w:val="0"/>
              <w:sz w:val="20"/>
            </w:rPr>
          </w:pPr>
          <w:hyperlink r:id="rId2" w:history="1">
            <w:r w:rsidR="00DD76AD">
              <w:rPr>
                <w:rStyle w:val="Siln"/>
                <w:b w:val="0"/>
                <w:bCs w:val="0"/>
                <w:sz w:val="20"/>
              </w:rPr>
              <w:t>urad@bykovice.cz</w:t>
            </w:r>
          </w:hyperlink>
        </w:p>
        <w:p w:rsidR="008D7DBB" w:rsidRDefault="00DD76AD">
          <w:pPr>
            <w:jc w:val="right"/>
          </w:pPr>
          <w:r>
            <w:rPr>
              <w:rStyle w:val="Siln"/>
              <w:b w:val="0"/>
              <w:bCs w:val="0"/>
              <w:sz w:val="20"/>
            </w:rPr>
            <w:t>IČ 0060064</w:t>
          </w:r>
        </w:p>
      </w:tc>
    </w:tr>
  </w:tbl>
  <w:p w:rsidR="008D7DBB" w:rsidRDefault="008D7DBB">
    <w:pPr>
      <w:pStyle w:val="Zkladntext"/>
      <w:suppressAutoHyphens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08"/>
        </w:tabs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tabs>
          <w:tab w:val="num" w:pos="1416"/>
        </w:tabs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24"/>
        </w:tabs>
        <w:ind w:left="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2832"/>
        </w:tabs>
        <w:ind w:left="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3540"/>
        </w:tabs>
        <w:ind w:left="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4248"/>
        </w:tabs>
        <w:ind w:left="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4956"/>
        </w:tabs>
        <w:ind w:left="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5664"/>
        </w:tabs>
        <w:ind w:left="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6372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entury Gothic"/>
        <w:bCs/>
        <w:iCs/>
        <w:color w:val="00000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Cs/>
        <w:iCs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Cs/>
        <w:iCs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iCs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Cs/>
        <w:iCs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Cs/>
        <w:iCs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Cs/>
        <w:iCs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Cs/>
        <w:iCs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Cs/>
        <w:iCs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Cs/>
        <w:iCs/>
        <w:color w:val="00000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</w:abstractNum>
  <w:abstractNum w:abstractNumId="4" w15:restartNumberingAfterBreak="0">
    <w:nsid w:val="01B368F5"/>
    <w:multiLevelType w:val="hybridMultilevel"/>
    <w:tmpl w:val="9EE6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576D"/>
    <w:multiLevelType w:val="multilevel"/>
    <w:tmpl w:val="D1926392"/>
    <w:lvl w:ilvl="0">
      <w:start w:val="1"/>
      <w:numFmt w:val="decimal"/>
      <w:pStyle w:val="OZBody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2360B8"/>
    <w:multiLevelType w:val="hybridMultilevel"/>
    <w:tmpl w:val="AEF0B3F4"/>
    <w:lvl w:ilvl="0" w:tplc="4E209412">
      <w:start w:val="1"/>
      <w:numFmt w:val="bullet"/>
      <w:pStyle w:val="P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8C7324">
      <w:start w:val="1"/>
      <w:numFmt w:val="bullet"/>
      <w:pStyle w:val="PPP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5029"/>
    <w:multiLevelType w:val="hybridMultilevel"/>
    <w:tmpl w:val="4426D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4273A"/>
    <w:multiLevelType w:val="hybridMultilevel"/>
    <w:tmpl w:val="720E1122"/>
    <w:lvl w:ilvl="0" w:tplc="CCC06A5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E72CD"/>
    <w:multiLevelType w:val="multilevel"/>
    <w:tmpl w:val="85CED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ZPodbod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91C2EFB"/>
    <w:multiLevelType w:val="hybridMultilevel"/>
    <w:tmpl w:val="10060E92"/>
    <w:lvl w:ilvl="0" w:tplc="45FEAD5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3B"/>
    <w:rsid w:val="000064CD"/>
    <w:rsid w:val="00011107"/>
    <w:rsid w:val="000204AE"/>
    <w:rsid w:val="0002470A"/>
    <w:rsid w:val="00032EE4"/>
    <w:rsid w:val="00033250"/>
    <w:rsid w:val="00041A9B"/>
    <w:rsid w:val="000712F7"/>
    <w:rsid w:val="000B0383"/>
    <w:rsid w:val="000C1809"/>
    <w:rsid w:val="000D0F1C"/>
    <w:rsid w:val="000D6B0E"/>
    <w:rsid w:val="000E0944"/>
    <w:rsid w:val="000E4DB7"/>
    <w:rsid w:val="0010626B"/>
    <w:rsid w:val="00113DD0"/>
    <w:rsid w:val="00117033"/>
    <w:rsid w:val="00135EC1"/>
    <w:rsid w:val="0013663C"/>
    <w:rsid w:val="001D166F"/>
    <w:rsid w:val="001D3FA0"/>
    <w:rsid w:val="00215082"/>
    <w:rsid w:val="0024399F"/>
    <w:rsid w:val="00292C36"/>
    <w:rsid w:val="002B246B"/>
    <w:rsid w:val="002F1C73"/>
    <w:rsid w:val="00344E52"/>
    <w:rsid w:val="00357B41"/>
    <w:rsid w:val="00361131"/>
    <w:rsid w:val="00366EC1"/>
    <w:rsid w:val="003A0242"/>
    <w:rsid w:val="003A5D1B"/>
    <w:rsid w:val="003E6CFB"/>
    <w:rsid w:val="00400474"/>
    <w:rsid w:val="00485E11"/>
    <w:rsid w:val="004A220F"/>
    <w:rsid w:val="004C262F"/>
    <w:rsid w:val="00512A98"/>
    <w:rsid w:val="005437DA"/>
    <w:rsid w:val="00557AF2"/>
    <w:rsid w:val="00563AE0"/>
    <w:rsid w:val="00565555"/>
    <w:rsid w:val="00565B3B"/>
    <w:rsid w:val="005679FC"/>
    <w:rsid w:val="00574C27"/>
    <w:rsid w:val="005A3EE4"/>
    <w:rsid w:val="005B52FC"/>
    <w:rsid w:val="005C142F"/>
    <w:rsid w:val="00621154"/>
    <w:rsid w:val="00643208"/>
    <w:rsid w:val="00664A8F"/>
    <w:rsid w:val="00681D41"/>
    <w:rsid w:val="006906F6"/>
    <w:rsid w:val="0069377F"/>
    <w:rsid w:val="006A654D"/>
    <w:rsid w:val="006B777B"/>
    <w:rsid w:val="006C1EDE"/>
    <w:rsid w:val="006C316A"/>
    <w:rsid w:val="007101C3"/>
    <w:rsid w:val="00712A8C"/>
    <w:rsid w:val="00733AAA"/>
    <w:rsid w:val="00734D7C"/>
    <w:rsid w:val="007624AF"/>
    <w:rsid w:val="0076293E"/>
    <w:rsid w:val="00781B71"/>
    <w:rsid w:val="007C7952"/>
    <w:rsid w:val="007D5DFC"/>
    <w:rsid w:val="007F7EBA"/>
    <w:rsid w:val="00826DE6"/>
    <w:rsid w:val="0085110F"/>
    <w:rsid w:val="00880F0D"/>
    <w:rsid w:val="0088772C"/>
    <w:rsid w:val="00894560"/>
    <w:rsid w:val="008D286C"/>
    <w:rsid w:val="008D7DBB"/>
    <w:rsid w:val="008F3E27"/>
    <w:rsid w:val="008F7A54"/>
    <w:rsid w:val="00916F5D"/>
    <w:rsid w:val="00972F16"/>
    <w:rsid w:val="009769EC"/>
    <w:rsid w:val="009A4E6F"/>
    <w:rsid w:val="009A6200"/>
    <w:rsid w:val="009F5BA2"/>
    <w:rsid w:val="00A047EB"/>
    <w:rsid w:val="00A3024D"/>
    <w:rsid w:val="00A874FB"/>
    <w:rsid w:val="00A91867"/>
    <w:rsid w:val="00A975F7"/>
    <w:rsid w:val="00AA3F3D"/>
    <w:rsid w:val="00AC2FD6"/>
    <w:rsid w:val="00B043BE"/>
    <w:rsid w:val="00B04B1A"/>
    <w:rsid w:val="00B45AF5"/>
    <w:rsid w:val="00B6385C"/>
    <w:rsid w:val="00B81797"/>
    <w:rsid w:val="00BC20EB"/>
    <w:rsid w:val="00BD7130"/>
    <w:rsid w:val="00BF682A"/>
    <w:rsid w:val="00C02219"/>
    <w:rsid w:val="00C045D6"/>
    <w:rsid w:val="00C20357"/>
    <w:rsid w:val="00C21565"/>
    <w:rsid w:val="00C229A9"/>
    <w:rsid w:val="00C3528F"/>
    <w:rsid w:val="00C523B6"/>
    <w:rsid w:val="00C57A63"/>
    <w:rsid w:val="00C74877"/>
    <w:rsid w:val="00C908E6"/>
    <w:rsid w:val="00CB2CA8"/>
    <w:rsid w:val="00CC1D20"/>
    <w:rsid w:val="00D061FA"/>
    <w:rsid w:val="00D30703"/>
    <w:rsid w:val="00D37701"/>
    <w:rsid w:val="00D4532E"/>
    <w:rsid w:val="00D554F6"/>
    <w:rsid w:val="00D7196D"/>
    <w:rsid w:val="00D854AF"/>
    <w:rsid w:val="00DA48A0"/>
    <w:rsid w:val="00DD6D61"/>
    <w:rsid w:val="00DD76AD"/>
    <w:rsid w:val="00DF0551"/>
    <w:rsid w:val="00DF4753"/>
    <w:rsid w:val="00DF788F"/>
    <w:rsid w:val="00E227A2"/>
    <w:rsid w:val="00E345C7"/>
    <w:rsid w:val="00E431FE"/>
    <w:rsid w:val="00E563AB"/>
    <w:rsid w:val="00E773D5"/>
    <w:rsid w:val="00EA2E47"/>
    <w:rsid w:val="00EB6EFD"/>
    <w:rsid w:val="00EC2BF3"/>
    <w:rsid w:val="00EE6F5B"/>
    <w:rsid w:val="00EF7082"/>
    <w:rsid w:val="00EF71C6"/>
    <w:rsid w:val="00F0595A"/>
    <w:rsid w:val="00F16AEA"/>
    <w:rsid w:val="00F42D94"/>
    <w:rsid w:val="00F54FF9"/>
    <w:rsid w:val="00F56C74"/>
    <w:rsid w:val="00F8204B"/>
    <w:rsid w:val="00FC2950"/>
    <w:rsid w:val="00FC413C"/>
    <w:rsid w:val="00FE348B"/>
    <w:rsid w:val="00FE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4EE0CB-F567-4D17-9C86-99D6ABBC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8D7DBB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Zkladntext"/>
    <w:qFormat/>
    <w:rsid w:val="008D7DBB"/>
    <w:pPr>
      <w:keepNext/>
      <w:keepLines/>
      <w:numPr>
        <w:numId w:val="1"/>
      </w:numPr>
      <w:shd w:val="clear" w:color="auto" w:fill="E5E5E5"/>
      <w:spacing w:before="220" w:after="220" w:line="280" w:lineRule="atLeast"/>
      <w:ind w:left="708" w:hanging="708"/>
      <w:outlineLvl w:val="0"/>
    </w:pPr>
    <w:rPr>
      <w:rFonts w:ascii="Arial" w:hAnsi="Arial" w:cs="Arial"/>
      <w:b/>
      <w:spacing w:val="-10"/>
      <w:kern w:val="1"/>
      <w:position w:val="6"/>
      <w:szCs w:val="20"/>
    </w:rPr>
  </w:style>
  <w:style w:type="paragraph" w:styleId="Nadpis2">
    <w:name w:val="heading 2"/>
    <w:basedOn w:val="Normln"/>
    <w:next w:val="Zkladntext"/>
    <w:qFormat/>
    <w:rsid w:val="008D7DBB"/>
    <w:pPr>
      <w:keepNext/>
      <w:keepLines/>
      <w:numPr>
        <w:ilvl w:val="1"/>
        <w:numId w:val="1"/>
      </w:numPr>
      <w:spacing w:before="140" w:line="220" w:lineRule="atLeast"/>
      <w:ind w:left="1416" w:hanging="708"/>
      <w:outlineLvl w:val="1"/>
    </w:pPr>
    <w:rPr>
      <w:rFonts w:ascii="Arial" w:hAnsi="Arial" w:cs="Arial"/>
      <w:b/>
      <w:spacing w:val="-4"/>
      <w:kern w:val="1"/>
      <w:sz w:val="22"/>
      <w:szCs w:val="20"/>
    </w:rPr>
  </w:style>
  <w:style w:type="paragraph" w:styleId="Nadpis3">
    <w:name w:val="heading 3"/>
    <w:basedOn w:val="Normln"/>
    <w:next w:val="Zkladntext"/>
    <w:qFormat/>
    <w:rsid w:val="008D7DBB"/>
    <w:pPr>
      <w:keepNext/>
      <w:keepLines/>
      <w:numPr>
        <w:ilvl w:val="2"/>
        <w:numId w:val="1"/>
      </w:numPr>
      <w:spacing w:before="140" w:line="220" w:lineRule="atLeast"/>
      <w:ind w:left="2124" w:hanging="708"/>
      <w:outlineLvl w:val="2"/>
    </w:pPr>
    <w:rPr>
      <w:rFonts w:ascii="Arial" w:hAnsi="Arial" w:cs="Arial"/>
      <w:spacing w:val="-4"/>
      <w:kern w:val="1"/>
      <w:sz w:val="22"/>
      <w:szCs w:val="20"/>
    </w:rPr>
  </w:style>
  <w:style w:type="paragraph" w:styleId="Nadpis4">
    <w:name w:val="heading 4"/>
    <w:basedOn w:val="Normln"/>
    <w:next w:val="Zkladntext"/>
    <w:rsid w:val="008D7DBB"/>
    <w:pPr>
      <w:keepNext/>
      <w:keepLines/>
      <w:numPr>
        <w:ilvl w:val="3"/>
        <w:numId w:val="1"/>
      </w:numPr>
      <w:spacing w:before="140" w:line="220" w:lineRule="atLeast"/>
      <w:ind w:left="2832" w:hanging="708"/>
      <w:outlineLvl w:val="3"/>
    </w:pPr>
    <w:rPr>
      <w:rFonts w:ascii="Arial" w:hAnsi="Arial" w:cs="Arial"/>
      <w:spacing w:val="-4"/>
      <w:kern w:val="1"/>
      <w:sz w:val="16"/>
      <w:szCs w:val="20"/>
    </w:rPr>
  </w:style>
  <w:style w:type="paragraph" w:styleId="Nadpis5">
    <w:name w:val="heading 5"/>
    <w:basedOn w:val="Normln"/>
    <w:next w:val="Zkladntext"/>
    <w:rsid w:val="008D7DBB"/>
    <w:pPr>
      <w:keepNext/>
      <w:keepLines/>
      <w:numPr>
        <w:ilvl w:val="4"/>
        <w:numId w:val="1"/>
      </w:numPr>
      <w:spacing w:before="220" w:after="220" w:line="220" w:lineRule="atLeast"/>
      <w:ind w:left="3540" w:hanging="708"/>
      <w:outlineLvl w:val="4"/>
    </w:pPr>
    <w:rPr>
      <w:i/>
      <w:spacing w:val="-4"/>
      <w:kern w:val="1"/>
      <w:sz w:val="20"/>
      <w:szCs w:val="20"/>
    </w:rPr>
  </w:style>
  <w:style w:type="paragraph" w:styleId="Nadpis6">
    <w:name w:val="heading 6"/>
    <w:basedOn w:val="Normln"/>
    <w:next w:val="Zkladntext"/>
    <w:rsid w:val="008D7DBB"/>
    <w:pPr>
      <w:keepNext/>
      <w:keepLines/>
      <w:numPr>
        <w:ilvl w:val="5"/>
        <w:numId w:val="1"/>
      </w:numPr>
      <w:spacing w:before="140" w:line="220" w:lineRule="atLeast"/>
      <w:ind w:left="4248" w:hanging="708"/>
      <w:outlineLvl w:val="5"/>
    </w:pPr>
    <w:rPr>
      <w:i/>
      <w:spacing w:val="-4"/>
      <w:kern w:val="1"/>
      <w:sz w:val="20"/>
      <w:szCs w:val="20"/>
    </w:rPr>
  </w:style>
  <w:style w:type="paragraph" w:styleId="Nadpis7">
    <w:name w:val="heading 7"/>
    <w:basedOn w:val="Normln"/>
    <w:next w:val="Zkladntext"/>
    <w:rsid w:val="008D7DBB"/>
    <w:pPr>
      <w:keepNext/>
      <w:keepLines/>
      <w:numPr>
        <w:ilvl w:val="6"/>
        <w:numId w:val="1"/>
      </w:numPr>
      <w:spacing w:before="140" w:line="220" w:lineRule="atLeast"/>
      <w:ind w:left="4956" w:hanging="708"/>
      <w:outlineLvl w:val="6"/>
    </w:pPr>
    <w:rPr>
      <w:spacing w:val="-4"/>
      <w:kern w:val="1"/>
      <w:sz w:val="20"/>
      <w:szCs w:val="20"/>
    </w:rPr>
  </w:style>
  <w:style w:type="paragraph" w:styleId="Nadpis8">
    <w:name w:val="heading 8"/>
    <w:basedOn w:val="Normln"/>
    <w:next w:val="Zkladntext"/>
    <w:rsid w:val="008D7DBB"/>
    <w:pPr>
      <w:keepNext/>
      <w:keepLines/>
      <w:numPr>
        <w:ilvl w:val="7"/>
        <w:numId w:val="1"/>
      </w:numPr>
      <w:spacing w:before="140" w:line="220" w:lineRule="atLeast"/>
      <w:ind w:left="5664" w:hanging="708"/>
      <w:outlineLvl w:val="7"/>
    </w:pPr>
    <w:rPr>
      <w:rFonts w:ascii="Arial" w:hAnsi="Arial" w:cs="Arial"/>
      <w:i/>
      <w:spacing w:val="-4"/>
      <w:kern w:val="1"/>
      <w:sz w:val="18"/>
      <w:szCs w:val="20"/>
    </w:rPr>
  </w:style>
  <w:style w:type="paragraph" w:styleId="Nadpis9">
    <w:name w:val="heading 9"/>
    <w:basedOn w:val="Normln"/>
    <w:next w:val="Zkladntext"/>
    <w:rsid w:val="008D7DBB"/>
    <w:pPr>
      <w:keepNext/>
      <w:keepLines/>
      <w:numPr>
        <w:ilvl w:val="8"/>
        <w:numId w:val="1"/>
      </w:numPr>
      <w:spacing w:before="140" w:line="220" w:lineRule="atLeast"/>
      <w:ind w:left="6372" w:hanging="708"/>
      <w:outlineLvl w:val="8"/>
    </w:pPr>
    <w:rPr>
      <w:rFonts w:ascii="Arial" w:hAnsi="Arial" w:cs="Arial"/>
      <w:spacing w:val="-4"/>
      <w:kern w:val="1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D7DBB"/>
  </w:style>
  <w:style w:type="character" w:customStyle="1" w:styleId="WW8Num1z1">
    <w:name w:val="WW8Num1z1"/>
    <w:rsid w:val="008D7DBB"/>
  </w:style>
  <w:style w:type="character" w:customStyle="1" w:styleId="WW8Num1z2">
    <w:name w:val="WW8Num1z2"/>
    <w:rsid w:val="008D7DBB"/>
  </w:style>
  <w:style w:type="character" w:customStyle="1" w:styleId="WW8Num1z3">
    <w:name w:val="WW8Num1z3"/>
    <w:rsid w:val="008D7DBB"/>
  </w:style>
  <w:style w:type="character" w:customStyle="1" w:styleId="WW8Num1z4">
    <w:name w:val="WW8Num1z4"/>
    <w:rsid w:val="008D7DBB"/>
  </w:style>
  <w:style w:type="character" w:customStyle="1" w:styleId="WW8Num1z5">
    <w:name w:val="WW8Num1z5"/>
    <w:rsid w:val="008D7DBB"/>
  </w:style>
  <w:style w:type="character" w:customStyle="1" w:styleId="WW8Num1z6">
    <w:name w:val="WW8Num1z6"/>
    <w:rsid w:val="008D7DBB"/>
  </w:style>
  <w:style w:type="character" w:customStyle="1" w:styleId="WW8Num1z7">
    <w:name w:val="WW8Num1z7"/>
    <w:rsid w:val="008D7DBB"/>
  </w:style>
  <w:style w:type="character" w:customStyle="1" w:styleId="WW8Num1z8">
    <w:name w:val="WW8Num1z8"/>
    <w:rsid w:val="008D7DBB"/>
  </w:style>
  <w:style w:type="character" w:customStyle="1" w:styleId="WW8Num2z0">
    <w:name w:val="WW8Num2z0"/>
    <w:rsid w:val="008D7DBB"/>
    <w:rPr>
      <w:rFonts w:cs="Century Gothic"/>
      <w:bCs/>
      <w:iCs/>
      <w:color w:val="000000"/>
    </w:rPr>
  </w:style>
  <w:style w:type="character" w:customStyle="1" w:styleId="WW8Num3z0">
    <w:name w:val="WW8Num3z0"/>
    <w:rsid w:val="008D7DBB"/>
    <w:rPr>
      <w:rFonts w:ascii="Symbol" w:hAnsi="Symbol" w:cs="Symbol"/>
      <w:bCs/>
      <w:iCs/>
      <w:color w:val="000000"/>
    </w:rPr>
  </w:style>
  <w:style w:type="character" w:customStyle="1" w:styleId="WW8Num4z0">
    <w:name w:val="WW8Num4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2z1">
    <w:name w:val="WW8Num2z1"/>
    <w:rsid w:val="008D7DBB"/>
  </w:style>
  <w:style w:type="character" w:customStyle="1" w:styleId="WW8Num2z2">
    <w:name w:val="WW8Num2z2"/>
    <w:rsid w:val="008D7DBB"/>
  </w:style>
  <w:style w:type="character" w:customStyle="1" w:styleId="WW8Num2z3">
    <w:name w:val="WW8Num2z3"/>
    <w:rsid w:val="008D7DBB"/>
  </w:style>
  <w:style w:type="character" w:customStyle="1" w:styleId="WW8Num2z4">
    <w:name w:val="WW8Num2z4"/>
    <w:rsid w:val="008D7DBB"/>
  </w:style>
  <w:style w:type="character" w:customStyle="1" w:styleId="WW8Num2z5">
    <w:name w:val="WW8Num2z5"/>
    <w:rsid w:val="008D7DBB"/>
  </w:style>
  <w:style w:type="character" w:customStyle="1" w:styleId="WW8Num2z6">
    <w:name w:val="WW8Num2z6"/>
    <w:rsid w:val="008D7DBB"/>
  </w:style>
  <w:style w:type="character" w:customStyle="1" w:styleId="WW8Num2z7">
    <w:name w:val="WW8Num2z7"/>
    <w:rsid w:val="008D7DBB"/>
  </w:style>
  <w:style w:type="character" w:customStyle="1" w:styleId="WW8Num2z8">
    <w:name w:val="WW8Num2z8"/>
    <w:rsid w:val="008D7DBB"/>
  </w:style>
  <w:style w:type="character" w:customStyle="1" w:styleId="WW8Num5z0">
    <w:name w:val="WW8Num5z0"/>
    <w:rsid w:val="008D7DBB"/>
    <w:rPr>
      <w:rFonts w:ascii="Times New Roman" w:hAnsi="Times New Roman" w:cs="Times New Roman"/>
      <w:b/>
      <w:iCs/>
      <w:color w:val="000000"/>
    </w:rPr>
  </w:style>
  <w:style w:type="character" w:customStyle="1" w:styleId="WW8Num6z0">
    <w:name w:val="WW8Num6z0"/>
    <w:rsid w:val="008D7DBB"/>
    <w:rPr>
      <w:rFonts w:cs="Century Gothic"/>
      <w:color w:val="000000"/>
      <w:position w:val="0"/>
      <w:sz w:val="24"/>
      <w:vertAlign w:val="baseline"/>
    </w:rPr>
  </w:style>
  <w:style w:type="character" w:customStyle="1" w:styleId="Standardnpsmoodstavce10">
    <w:name w:val="Standardní písmo odstavce10"/>
    <w:rsid w:val="008D7DBB"/>
  </w:style>
  <w:style w:type="character" w:customStyle="1" w:styleId="WW8Num3z1">
    <w:name w:val="WW8Num3z1"/>
    <w:rsid w:val="008D7DBB"/>
    <w:rPr>
      <w:rFonts w:ascii="Courier New" w:hAnsi="Courier New" w:cs="Courier New"/>
    </w:rPr>
  </w:style>
  <w:style w:type="character" w:customStyle="1" w:styleId="WW8Num3z2">
    <w:name w:val="WW8Num3z2"/>
    <w:rsid w:val="008D7DBB"/>
    <w:rPr>
      <w:rFonts w:ascii="Wingdings" w:hAnsi="Wingdings" w:cs="Wingdings"/>
    </w:rPr>
  </w:style>
  <w:style w:type="character" w:customStyle="1" w:styleId="WW8Num3z3">
    <w:name w:val="WW8Num3z3"/>
    <w:rsid w:val="008D7DBB"/>
    <w:rPr>
      <w:rFonts w:ascii="Symbol" w:hAnsi="Symbol" w:cs="Symbol"/>
    </w:rPr>
  </w:style>
  <w:style w:type="character" w:customStyle="1" w:styleId="WW8Num3z4">
    <w:name w:val="WW8Num3z4"/>
    <w:rsid w:val="008D7DBB"/>
  </w:style>
  <w:style w:type="character" w:customStyle="1" w:styleId="WW8Num3z5">
    <w:name w:val="WW8Num3z5"/>
    <w:rsid w:val="008D7DBB"/>
  </w:style>
  <w:style w:type="character" w:customStyle="1" w:styleId="WW8Num3z6">
    <w:name w:val="WW8Num3z6"/>
    <w:rsid w:val="008D7DBB"/>
  </w:style>
  <w:style w:type="character" w:customStyle="1" w:styleId="WW8Num3z7">
    <w:name w:val="WW8Num3z7"/>
    <w:rsid w:val="008D7DBB"/>
  </w:style>
  <w:style w:type="character" w:customStyle="1" w:styleId="WW8Num3z8">
    <w:name w:val="WW8Num3z8"/>
    <w:rsid w:val="008D7DBB"/>
  </w:style>
  <w:style w:type="character" w:customStyle="1" w:styleId="WW8Num6z1">
    <w:name w:val="WW8Num6z1"/>
    <w:rsid w:val="008D7DBB"/>
    <w:rPr>
      <w:rFonts w:ascii="Courier New" w:hAnsi="Courier New" w:cs="Courier New"/>
    </w:rPr>
  </w:style>
  <w:style w:type="character" w:customStyle="1" w:styleId="WW8Num6z2">
    <w:name w:val="WW8Num6z2"/>
    <w:rsid w:val="008D7DBB"/>
    <w:rPr>
      <w:rFonts w:ascii="Wingdings" w:hAnsi="Wingdings" w:cs="Wingdings"/>
    </w:rPr>
  </w:style>
  <w:style w:type="character" w:customStyle="1" w:styleId="WW8Num6z3">
    <w:name w:val="WW8Num6z3"/>
    <w:rsid w:val="008D7DBB"/>
    <w:rPr>
      <w:rFonts w:ascii="Symbol" w:hAnsi="Symbol" w:cs="Symbol"/>
    </w:rPr>
  </w:style>
  <w:style w:type="character" w:customStyle="1" w:styleId="WW8Num6z4">
    <w:name w:val="WW8Num6z4"/>
    <w:rsid w:val="008D7DBB"/>
  </w:style>
  <w:style w:type="character" w:customStyle="1" w:styleId="WW8Num6z5">
    <w:name w:val="WW8Num6z5"/>
    <w:rsid w:val="008D7DBB"/>
  </w:style>
  <w:style w:type="character" w:customStyle="1" w:styleId="WW8Num6z6">
    <w:name w:val="WW8Num6z6"/>
    <w:rsid w:val="008D7DBB"/>
  </w:style>
  <w:style w:type="character" w:customStyle="1" w:styleId="WW8Num6z7">
    <w:name w:val="WW8Num6z7"/>
    <w:rsid w:val="008D7DBB"/>
  </w:style>
  <w:style w:type="character" w:customStyle="1" w:styleId="WW8Num6z8">
    <w:name w:val="WW8Num6z8"/>
    <w:rsid w:val="008D7DBB"/>
  </w:style>
  <w:style w:type="character" w:customStyle="1" w:styleId="WW8Num7z0">
    <w:name w:val="WW8Num7z0"/>
    <w:rsid w:val="008D7DBB"/>
    <w:rPr>
      <w:rFonts w:ascii="Symbol" w:hAnsi="Symbol" w:cs="Symbol"/>
      <w:iCs/>
      <w:color w:val="000000"/>
    </w:rPr>
  </w:style>
  <w:style w:type="character" w:customStyle="1" w:styleId="WW8Num7z1">
    <w:name w:val="WW8Num7z1"/>
    <w:rsid w:val="008D7DBB"/>
  </w:style>
  <w:style w:type="character" w:customStyle="1" w:styleId="WW8Num7z2">
    <w:name w:val="WW8Num7z2"/>
    <w:rsid w:val="008D7DBB"/>
  </w:style>
  <w:style w:type="character" w:customStyle="1" w:styleId="WW8Num7z3">
    <w:name w:val="WW8Num7z3"/>
    <w:rsid w:val="008D7DBB"/>
  </w:style>
  <w:style w:type="character" w:customStyle="1" w:styleId="WW8Num7z4">
    <w:name w:val="WW8Num7z4"/>
    <w:rsid w:val="008D7DBB"/>
  </w:style>
  <w:style w:type="character" w:customStyle="1" w:styleId="WW8Num7z5">
    <w:name w:val="WW8Num7z5"/>
    <w:rsid w:val="008D7DBB"/>
  </w:style>
  <w:style w:type="character" w:customStyle="1" w:styleId="WW8Num7z6">
    <w:name w:val="WW8Num7z6"/>
    <w:rsid w:val="008D7DBB"/>
  </w:style>
  <w:style w:type="character" w:customStyle="1" w:styleId="WW8Num7z7">
    <w:name w:val="WW8Num7z7"/>
    <w:rsid w:val="008D7DBB"/>
  </w:style>
  <w:style w:type="character" w:customStyle="1" w:styleId="WW8Num7z8">
    <w:name w:val="WW8Num7z8"/>
    <w:rsid w:val="008D7DBB"/>
  </w:style>
  <w:style w:type="character" w:customStyle="1" w:styleId="Standardnpsmoodstavce9">
    <w:name w:val="Standardní písmo odstavce9"/>
    <w:rsid w:val="008D7DBB"/>
  </w:style>
  <w:style w:type="character" w:customStyle="1" w:styleId="WW8Num5z1">
    <w:name w:val="WW8Num5z1"/>
    <w:rsid w:val="008D7DBB"/>
  </w:style>
  <w:style w:type="character" w:customStyle="1" w:styleId="WW8Num5z2">
    <w:name w:val="WW8Num5z2"/>
    <w:rsid w:val="008D7DBB"/>
  </w:style>
  <w:style w:type="character" w:customStyle="1" w:styleId="WW8Num5z3">
    <w:name w:val="WW8Num5z3"/>
    <w:rsid w:val="008D7DBB"/>
  </w:style>
  <w:style w:type="character" w:customStyle="1" w:styleId="WW8Num5z4">
    <w:name w:val="WW8Num5z4"/>
    <w:rsid w:val="008D7DBB"/>
  </w:style>
  <w:style w:type="character" w:customStyle="1" w:styleId="WW8Num5z5">
    <w:name w:val="WW8Num5z5"/>
    <w:rsid w:val="008D7DBB"/>
  </w:style>
  <w:style w:type="character" w:customStyle="1" w:styleId="WW8Num5z6">
    <w:name w:val="WW8Num5z6"/>
    <w:rsid w:val="008D7DBB"/>
  </w:style>
  <w:style w:type="character" w:customStyle="1" w:styleId="WW8Num5z7">
    <w:name w:val="WW8Num5z7"/>
    <w:rsid w:val="008D7DBB"/>
  </w:style>
  <w:style w:type="character" w:customStyle="1" w:styleId="WW8Num5z8">
    <w:name w:val="WW8Num5z8"/>
    <w:rsid w:val="008D7DBB"/>
  </w:style>
  <w:style w:type="character" w:customStyle="1" w:styleId="WW8Num4z1">
    <w:name w:val="WW8Num4z1"/>
    <w:rsid w:val="008D7DBB"/>
    <w:rPr>
      <w:rFonts w:ascii="Courier New" w:hAnsi="Courier New" w:cs="Courier New"/>
    </w:rPr>
  </w:style>
  <w:style w:type="character" w:customStyle="1" w:styleId="WW8Num4z2">
    <w:name w:val="WW8Num4z2"/>
    <w:rsid w:val="008D7DBB"/>
    <w:rPr>
      <w:rFonts w:ascii="Wingdings" w:hAnsi="Wingdings" w:cs="Wingdings"/>
    </w:rPr>
  </w:style>
  <w:style w:type="character" w:customStyle="1" w:styleId="WW8Num4z3">
    <w:name w:val="WW8Num4z3"/>
    <w:rsid w:val="008D7DBB"/>
    <w:rPr>
      <w:rFonts w:ascii="Symbol" w:hAnsi="Symbol" w:cs="Symbol"/>
    </w:rPr>
  </w:style>
  <w:style w:type="character" w:customStyle="1" w:styleId="WW8Num4z4">
    <w:name w:val="WW8Num4z4"/>
    <w:rsid w:val="008D7DBB"/>
  </w:style>
  <w:style w:type="character" w:customStyle="1" w:styleId="WW8Num4z5">
    <w:name w:val="WW8Num4z5"/>
    <w:rsid w:val="008D7DBB"/>
  </w:style>
  <w:style w:type="character" w:customStyle="1" w:styleId="WW8Num4z6">
    <w:name w:val="WW8Num4z6"/>
    <w:rsid w:val="008D7DBB"/>
  </w:style>
  <w:style w:type="character" w:customStyle="1" w:styleId="WW8Num4z7">
    <w:name w:val="WW8Num4z7"/>
    <w:rsid w:val="008D7DBB"/>
  </w:style>
  <w:style w:type="character" w:customStyle="1" w:styleId="WW8Num4z8">
    <w:name w:val="WW8Num4z8"/>
    <w:rsid w:val="008D7DBB"/>
  </w:style>
  <w:style w:type="character" w:customStyle="1" w:styleId="WW8Num8z0">
    <w:name w:val="WW8Num8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9z0">
    <w:name w:val="WW8Num9z0"/>
    <w:rsid w:val="008D7DBB"/>
    <w:rPr>
      <w:rFonts w:ascii="Symbol" w:hAnsi="Symbol" w:cs="Symbol"/>
      <w:color w:val="000000"/>
    </w:rPr>
  </w:style>
  <w:style w:type="character" w:customStyle="1" w:styleId="WW8Num10z0">
    <w:name w:val="WW8Num10z0"/>
    <w:rsid w:val="008D7DBB"/>
  </w:style>
  <w:style w:type="character" w:customStyle="1" w:styleId="Standardnpsmoodstavce8">
    <w:name w:val="Standardní písmo odstavce8"/>
    <w:rsid w:val="008D7DBB"/>
  </w:style>
  <w:style w:type="character" w:customStyle="1" w:styleId="Standardnpsmoodstavce7">
    <w:name w:val="Standardní písmo odstavce7"/>
    <w:rsid w:val="008D7DBB"/>
  </w:style>
  <w:style w:type="character" w:customStyle="1" w:styleId="Standardnpsmoodstavce6">
    <w:name w:val="Standardní písmo odstavce6"/>
    <w:rsid w:val="008D7DBB"/>
  </w:style>
  <w:style w:type="character" w:customStyle="1" w:styleId="Standardnpsmoodstavce5">
    <w:name w:val="Standardní písmo odstavce5"/>
    <w:rsid w:val="008D7DBB"/>
  </w:style>
  <w:style w:type="character" w:customStyle="1" w:styleId="Standardnpsmoodstavce4">
    <w:name w:val="Standardní písmo odstavce4"/>
    <w:rsid w:val="008D7DBB"/>
  </w:style>
  <w:style w:type="character" w:customStyle="1" w:styleId="WW8Num8z1">
    <w:name w:val="WW8Num8z1"/>
    <w:rsid w:val="008D7DBB"/>
  </w:style>
  <w:style w:type="character" w:customStyle="1" w:styleId="WW8Num8z2">
    <w:name w:val="WW8Num8z2"/>
    <w:rsid w:val="008D7DBB"/>
  </w:style>
  <w:style w:type="character" w:customStyle="1" w:styleId="WW8Num8z3">
    <w:name w:val="WW8Num8z3"/>
    <w:rsid w:val="008D7DBB"/>
  </w:style>
  <w:style w:type="character" w:customStyle="1" w:styleId="WW8Num8z4">
    <w:name w:val="WW8Num8z4"/>
    <w:rsid w:val="008D7DBB"/>
  </w:style>
  <w:style w:type="character" w:customStyle="1" w:styleId="WW8Num8z5">
    <w:name w:val="WW8Num8z5"/>
    <w:rsid w:val="008D7DBB"/>
  </w:style>
  <w:style w:type="character" w:customStyle="1" w:styleId="WW8Num8z6">
    <w:name w:val="WW8Num8z6"/>
    <w:rsid w:val="008D7DBB"/>
  </w:style>
  <w:style w:type="character" w:customStyle="1" w:styleId="WW8Num8z7">
    <w:name w:val="WW8Num8z7"/>
    <w:rsid w:val="008D7DBB"/>
  </w:style>
  <w:style w:type="character" w:customStyle="1" w:styleId="WW8Num8z8">
    <w:name w:val="WW8Num8z8"/>
    <w:rsid w:val="008D7DBB"/>
  </w:style>
  <w:style w:type="character" w:customStyle="1" w:styleId="Standardnpsmoodstavce3">
    <w:name w:val="Standardní písmo odstavce3"/>
    <w:rsid w:val="008D7DBB"/>
  </w:style>
  <w:style w:type="character" w:customStyle="1" w:styleId="WW8Num9z1">
    <w:name w:val="WW8Num9z1"/>
    <w:rsid w:val="008D7DBB"/>
    <w:rPr>
      <w:rFonts w:ascii="Courier New" w:hAnsi="Courier New" w:cs="Courier New"/>
    </w:rPr>
  </w:style>
  <w:style w:type="character" w:customStyle="1" w:styleId="WW8Num9z2">
    <w:name w:val="WW8Num9z2"/>
    <w:rsid w:val="008D7DBB"/>
    <w:rPr>
      <w:rFonts w:ascii="Wingdings" w:hAnsi="Wingdings" w:cs="Wingdings"/>
    </w:rPr>
  </w:style>
  <w:style w:type="character" w:customStyle="1" w:styleId="WW8Num9z3">
    <w:name w:val="WW8Num9z3"/>
    <w:rsid w:val="008D7DBB"/>
  </w:style>
  <w:style w:type="character" w:customStyle="1" w:styleId="WW8Num9z4">
    <w:name w:val="WW8Num9z4"/>
    <w:rsid w:val="008D7DBB"/>
  </w:style>
  <w:style w:type="character" w:customStyle="1" w:styleId="WW8Num9z5">
    <w:name w:val="WW8Num9z5"/>
    <w:rsid w:val="008D7DBB"/>
  </w:style>
  <w:style w:type="character" w:customStyle="1" w:styleId="WW8Num9z6">
    <w:name w:val="WW8Num9z6"/>
    <w:rsid w:val="008D7DBB"/>
  </w:style>
  <w:style w:type="character" w:customStyle="1" w:styleId="WW8Num9z7">
    <w:name w:val="WW8Num9z7"/>
    <w:rsid w:val="008D7DBB"/>
  </w:style>
  <w:style w:type="character" w:customStyle="1" w:styleId="WW8Num9z8">
    <w:name w:val="WW8Num9z8"/>
    <w:rsid w:val="008D7DBB"/>
  </w:style>
  <w:style w:type="character" w:customStyle="1" w:styleId="WW8Num10z1">
    <w:name w:val="WW8Num10z1"/>
    <w:rsid w:val="008D7DBB"/>
    <w:rPr>
      <w:rFonts w:ascii="Symbol" w:hAnsi="Symbol" w:cs="Symbol"/>
    </w:rPr>
  </w:style>
  <w:style w:type="character" w:customStyle="1" w:styleId="WW8Num10z2">
    <w:name w:val="WW8Num10z2"/>
    <w:rsid w:val="008D7DBB"/>
  </w:style>
  <w:style w:type="character" w:customStyle="1" w:styleId="WW8Num10z3">
    <w:name w:val="WW8Num10z3"/>
    <w:rsid w:val="008D7DBB"/>
  </w:style>
  <w:style w:type="character" w:customStyle="1" w:styleId="WW8Num10z4">
    <w:name w:val="WW8Num10z4"/>
    <w:rsid w:val="008D7DBB"/>
  </w:style>
  <w:style w:type="character" w:customStyle="1" w:styleId="WW8Num10z5">
    <w:name w:val="WW8Num10z5"/>
    <w:rsid w:val="008D7DBB"/>
  </w:style>
  <w:style w:type="character" w:customStyle="1" w:styleId="WW8Num10z6">
    <w:name w:val="WW8Num10z6"/>
    <w:rsid w:val="008D7DBB"/>
  </w:style>
  <w:style w:type="character" w:customStyle="1" w:styleId="WW8Num10z7">
    <w:name w:val="WW8Num10z7"/>
    <w:rsid w:val="008D7DBB"/>
  </w:style>
  <w:style w:type="character" w:customStyle="1" w:styleId="WW8Num10z8">
    <w:name w:val="WW8Num10z8"/>
    <w:rsid w:val="008D7DBB"/>
  </w:style>
  <w:style w:type="character" w:customStyle="1" w:styleId="WW8Num11z0">
    <w:name w:val="WW8Num11z0"/>
    <w:rsid w:val="008D7DBB"/>
    <w:rPr>
      <w:rFonts w:ascii="Symbol" w:hAnsi="Symbol" w:cs="Symbol"/>
    </w:rPr>
  </w:style>
  <w:style w:type="character" w:customStyle="1" w:styleId="WW8Num12z0">
    <w:name w:val="WW8Num12z0"/>
    <w:rsid w:val="008D7DBB"/>
    <w:rPr>
      <w:rFonts w:ascii="Symbol" w:hAnsi="Symbol" w:cs="Symbol"/>
    </w:rPr>
  </w:style>
  <w:style w:type="character" w:customStyle="1" w:styleId="WW8Num12z1">
    <w:name w:val="WW8Num12z1"/>
    <w:rsid w:val="008D7DBB"/>
    <w:rPr>
      <w:rFonts w:ascii="Courier New" w:hAnsi="Courier New" w:cs="Courier New"/>
    </w:rPr>
  </w:style>
  <w:style w:type="character" w:customStyle="1" w:styleId="WW8Num12z2">
    <w:name w:val="WW8Num12z2"/>
    <w:rsid w:val="008D7DBB"/>
    <w:rPr>
      <w:rFonts w:ascii="Wingdings" w:hAnsi="Wingdings" w:cs="Wingdings"/>
    </w:rPr>
  </w:style>
  <w:style w:type="character" w:customStyle="1" w:styleId="WW8Num12z3">
    <w:name w:val="WW8Num12z3"/>
    <w:rsid w:val="008D7DBB"/>
  </w:style>
  <w:style w:type="character" w:customStyle="1" w:styleId="WW8Num12z4">
    <w:name w:val="WW8Num12z4"/>
    <w:rsid w:val="008D7DBB"/>
  </w:style>
  <w:style w:type="character" w:customStyle="1" w:styleId="WW8Num12z5">
    <w:name w:val="WW8Num12z5"/>
    <w:rsid w:val="008D7DBB"/>
  </w:style>
  <w:style w:type="character" w:customStyle="1" w:styleId="WW8Num12z6">
    <w:name w:val="WW8Num12z6"/>
    <w:rsid w:val="008D7DBB"/>
  </w:style>
  <w:style w:type="character" w:customStyle="1" w:styleId="WW8Num12z7">
    <w:name w:val="WW8Num12z7"/>
    <w:rsid w:val="008D7DBB"/>
  </w:style>
  <w:style w:type="character" w:customStyle="1" w:styleId="WW8Num12z8">
    <w:name w:val="WW8Num12z8"/>
    <w:rsid w:val="008D7DBB"/>
  </w:style>
  <w:style w:type="character" w:customStyle="1" w:styleId="WW8Num13z0">
    <w:name w:val="WW8Num13z0"/>
    <w:rsid w:val="008D7DBB"/>
    <w:rPr>
      <w:rFonts w:ascii="Symbol" w:hAnsi="Symbol" w:cs="Symbol"/>
    </w:rPr>
  </w:style>
  <w:style w:type="character" w:customStyle="1" w:styleId="WW8Num13z1">
    <w:name w:val="WW8Num13z1"/>
    <w:rsid w:val="008D7DBB"/>
    <w:rPr>
      <w:rFonts w:ascii="Courier New" w:hAnsi="Courier New" w:cs="Courier New"/>
    </w:rPr>
  </w:style>
  <w:style w:type="character" w:customStyle="1" w:styleId="WW8Num13z2">
    <w:name w:val="WW8Num13z2"/>
    <w:rsid w:val="008D7DBB"/>
    <w:rPr>
      <w:rFonts w:ascii="Wingdings" w:hAnsi="Wingdings" w:cs="Wingdings"/>
    </w:rPr>
  </w:style>
  <w:style w:type="character" w:customStyle="1" w:styleId="WW8Num13z3">
    <w:name w:val="WW8Num13z3"/>
    <w:rsid w:val="008D7DBB"/>
  </w:style>
  <w:style w:type="character" w:customStyle="1" w:styleId="WW8Num13z4">
    <w:name w:val="WW8Num13z4"/>
    <w:rsid w:val="008D7DBB"/>
  </w:style>
  <w:style w:type="character" w:customStyle="1" w:styleId="WW8Num13z5">
    <w:name w:val="WW8Num13z5"/>
    <w:rsid w:val="008D7DBB"/>
  </w:style>
  <w:style w:type="character" w:customStyle="1" w:styleId="WW8Num13z6">
    <w:name w:val="WW8Num13z6"/>
    <w:rsid w:val="008D7DBB"/>
  </w:style>
  <w:style w:type="character" w:customStyle="1" w:styleId="WW8Num13z7">
    <w:name w:val="WW8Num13z7"/>
    <w:rsid w:val="008D7DBB"/>
  </w:style>
  <w:style w:type="character" w:customStyle="1" w:styleId="WW8Num13z8">
    <w:name w:val="WW8Num13z8"/>
    <w:rsid w:val="008D7DBB"/>
  </w:style>
  <w:style w:type="character" w:customStyle="1" w:styleId="WW8Num14z0">
    <w:name w:val="WW8Num14z0"/>
    <w:rsid w:val="008D7DBB"/>
    <w:rPr>
      <w:rFonts w:ascii="Symbol" w:hAnsi="Symbol" w:cs="Symbol"/>
    </w:rPr>
  </w:style>
  <w:style w:type="character" w:customStyle="1" w:styleId="WW8Num14z1">
    <w:name w:val="WW8Num14z1"/>
    <w:rsid w:val="008D7DBB"/>
    <w:rPr>
      <w:rFonts w:ascii="Courier New" w:hAnsi="Courier New" w:cs="Courier New"/>
    </w:rPr>
  </w:style>
  <w:style w:type="character" w:customStyle="1" w:styleId="WW8Num14z2">
    <w:name w:val="WW8Num14z2"/>
    <w:rsid w:val="008D7DBB"/>
    <w:rPr>
      <w:rFonts w:ascii="Wingdings" w:hAnsi="Wingdings" w:cs="Wingdings"/>
    </w:rPr>
  </w:style>
  <w:style w:type="character" w:customStyle="1" w:styleId="WW8Num14z3">
    <w:name w:val="WW8Num14z3"/>
    <w:rsid w:val="008D7DBB"/>
    <w:rPr>
      <w:rFonts w:ascii="Symbol" w:hAnsi="Symbol" w:cs="Symbol"/>
    </w:rPr>
  </w:style>
  <w:style w:type="character" w:customStyle="1" w:styleId="WW8Num14z4">
    <w:name w:val="WW8Num14z4"/>
    <w:rsid w:val="008D7DBB"/>
  </w:style>
  <w:style w:type="character" w:customStyle="1" w:styleId="WW8Num14z5">
    <w:name w:val="WW8Num14z5"/>
    <w:rsid w:val="008D7DBB"/>
  </w:style>
  <w:style w:type="character" w:customStyle="1" w:styleId="WW8Num14z6">
    <w:name w:val="WW8Num14z6"/>
    <w:rsid w:val="008D7DBB"/>
  </w:style>
  <w:style w:type="character" w:customStyle="1" w:styleId="WW8Num14z7">
    <w:name w:val="WW8Num14z7"/>
    <w:rsid w:val="008D7DBB"/>
  </w:style>
  <w:style w:type="character" w:customStyle="1" w:styleId="WW8Num14z8">
    <w:name w:val="WW8Num14z8"/>
    <w:rsid w:val="008D7DBB"/>
  </w:style>
  <w:style w:type="character" w:customStyle="1" w:styleId="WW8Num15z0">
    <w:name w:val="WW8Num15z0"/>
    <w:rsid w:val="008D7DBB"/>
    <w:rPr>
      <w:rFonts w:ascii="Symbol" w:hAnsi="Symbol" w:cs="Symbol"/>
    </w:rPr>
  </w:style>
  <w:style w:type="character" w:customStyle="1" w:styleId="WW8Num15z1">
    <w:name w:val="WW8Num15z1"/>
    <w:rsid w:val="008D7DBB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8D7DBB"/>
    <w:rPr>
      <w:rFonts w:ascii="Wingdings" w:hAnsi="Wingdings" w:cs="Wingdings"/>
    </w:rPr>
  </w:style>
  <w:style w:type="character" w:customStyle="1" w:styleId="WW8Num15z3">
    <w:name w:val="WW8Num15z3"/>
    <w:rsid w:val="008D7DBB"/>
  </w:style>
  <w:style w:type="character" w:customStyle="1" w:styleId="WW8Num15z4">
    <w:name w:val="WW8Num15z4"/>
    <w:rsid w:val="008D7DBB"/>
    <w:rPr>
      <w:rFonts w:ascii="Courier New" w:hAnsi="Courier New" w:cs="Courier New"/>
    </w:rPr>
  </w:style>
  <w:style w:type="character" w:customStyle="1" w:styleId="WW8Num15z5">
    <w:name w:val="WW8Num15z5"/>
    <w:rsid w:val="008D7DBB"/>
  </w:style>
  <w:style w:type="character" w:customStyle="1" w:styleId="WW8Num15z6">
    <w:name w:val="WW8Num15z6"/>
    <w:rsid w:val="008D7DBB"/>
  </w:style>
  <w:style w:type="character" w:customStyle="1" w:styleId="WW8Num15z7">
    <w:name w:val="WW8Num15z7"/>
    <w:rsid w:val="008D7DBB"/>
  </w:style>
  <w:style w:type="character" w:customStyle="1" w:styleId="WW8Num15z8">
    <w:name w:val="WW8Num15z8"/>
    <w:rsid w:val="008D7DBB"/>
  </w:style>
  <w:style w:type="character" w:customStyle="1" w:styleId="WW8Num16z0">
    <w:name w:val="WW8Num16z0"/>
    <w:rsid w:val="008D7DBB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D7DBB"/>
    <w:rPr>
      <w:rFonts w:ascii="Courier New" w:hAnsi="Courier New" w:cs="Courier New"/>
    </w:rPr>
  </w:style>
  <w:style w:type="character" w:customStyle="1" w:styleId="WW8Num16z2">
    <w:name w:val="WW8Num16z2"/>
    <w:rsid w:val="008D7DBB"/>
    <w:rPr>
      <w:rFonts w:ascii="Wingdings" w:hAnsi="Wingdings" w:cs="Wingdings"/>
    </w:rPr>
  </w:style>
  <w:style w:type="character" w:customStyle="1" w:styleId="WW8Num16z3">
    <w:name w:val="WW8Num16z3"/>
    <w:rsid w:val="008D7DBB"/>
    <w:rPr>
      <w:rFonts w:ascii="Symbol" w:hAnsi="Symbol" w:cs="Symbol"/>
    </w:rPr>
  </w:style>
  <w:style w:type="character" w:customStyle="1" w:styleId="WW8Num16z4">
    <w:name w:val="WW8Num16z4"/>
    <w:rsid w:val="008D7DBB"/>
  </w:style>
  <w:style w:type="character" w:customStyle="1" w:styleId="WW8Num16z5">
    <w:name w:val="WW8Num16z5"/>
    <w:rsid w:val="008D7DBB"/>
  </w:style>
  <w:style w:type="character" w:customStyle="1" w:styleId="WW8Num16z6">
    <w:name w:val="WW8Num16z6"/>
    <w:rsid w:val="008D7DBB"/>
  </w:style>
  <w:style w:type="character" w:customStyle="1" w:styleId="WW8Num16z7">
    <w:name w:val="WW8Num16z7"/>
    <w:rsid w:val="008D7DBB"/>
  </w:style>
  <w:style w:type="character" w:customStyle="1" w:styleId="WW8Num16z8">
    <w:name w:val="WW8Num16z8"/>
    <w:rsid w:val="008D7DBB"/>
  </w:style>
  <w:style w:type="character" w:customStyle="1" w:styleId="WW8Num17z0">
    <w:name w:val="WW8Num17z0"/>
    <w:rsid w:val="008D7DBB"/>
    <w:rPr>
      <w:rFonts w:ascii="Symbol" w:hAnsi="Symbol" w:cs="Symbol"/>
    </w:rPr>
  </w:style>
  <w:style w:type="character" w:customStyle="1" w:styleId="WW8Num17z1">
    <w:name w:val="WW8Num17z1"/>
    <w:rsid w:val="008D7DBB"/>
    <w:rPr>
      <w:rFonts w:ascii="Courier New" w:hAnsi="Courier New" w:cs="Courier New"/>
    </w:rPr>
  </w:style>
  <w:style w:type="character" w:customStyle="1" w:styleId="WW8Num17z2">
    <w:name w:val="WW8Num17z2"/>
    <w:rsid w:val="008D7DBB"/>
    <w:rPr>
      <w:rFonts w:ascii="Wingdings" w:hAnsi="Wingdings" w:cs="Wingdings"/>
    </w:rPr>
  </w:style>
  <w:style w:type="character" w:customStyle="1" w:styleId="WW8Num17z3">
    <w:name w:val="WW8Num17z3"/>
    <w:rsid w:val="008D7DBB"/>
  </w:style>
  <w:style w:type="character" w:customStyle="1" w:styleId="WW8Num17z4">
    <w:name w:val="WW8Num17z4"/>
    <w:rsid w:val="008D7DBB"/>
  </w:style>
  <w:style w:type="character" w:customStyle="1" w:styleId="WW8Num17z5">
    <w:name w:val="WW8Num17z5"/>
    <w:rsid w:val="008D7DBB"/>
  </w:style>
  <w:style w:type="character" w:customStyle="1" w:styleId="WW8Num17z6">
    <w:name w:val="WW8Num17z6"/>
    <w:rsid w:val="008D7DBB"/>
  </w:style>
  <w:style w:type="character" w:customStyle="1" w:styleId="WW8Num17z7">
    <w:name w:val="WW8Num17z7"/>
    <w:rsid w:val="008D7DBB"/>
  </w:style>
  <w:style w:type="character" w:customStyle="1" w:styleId="WW8Num17z8">
    <w:name w:val="WW8Num17z8"/>
    <w:rsid w:val="008D7DBB"/>
  </w:style>
  <w:style w:type="character" w:customStyle="1" w:styleId="WW8Num18z0">
    <w:name w:val="WW8Num18z0"/>
    <w:rsid w:val="008D7DB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D7DBB"/>
    <w:rPr>
      <w:rFonts w:ascii="Courier New" w:hAnsi="Courier New" w:cs="Courier New"/>
    </w:rPr>
  </w:style>
  <w:style w:type="character" w:customStyle="1" w:styleId="WW8Num18z2">
    <w:name w:val="WW8Num18z2"/>
    <w:rsid w:val="008D7DBB"/>
    <w:rPr>
      <w:rFonts w:ascii="Wingdings" w:hAnsi="Wingdings" w:cs="Wingdings"/>
    </w:rPr>
  </w:style>
  <w:style w:type="character" w:customStyle="1" w:styleId="WW8Num18z3">
    <w:name w:val="WW8Num18z3"/>
    <w:rsid w:val="008D7DBB"/>
    <w:rPr>
      <w:rFonts w:ascii="Symbol" w:hAnsi="Symbol" w:cs="Symbol"/>
    </w:rPr>
  </w:style>
  <w:style w:type="character" w:customStyle="1" w:styleId="WW8Num19z0">
    <w:name w:val="WW8Num19z0"/>
    <w:rsid w:val="008D7DBB"/>
    <w:rPr>
      <w:rFonts w:ascii="Symbol" w:hAnsi="Symbol" w:cs="Symbol"/>
    </w:rPr>
  </w:style>
  <w:style w:type="character" w:customStyle="1" w:styleId="WW8Num19z1">
    <w:name w:val="WW8Num19z1"/>
    <w:rsid w:val="008D7DBB"/>
    <w:rPr>
      <w:rFonts w:ascii="Courier New" w:hAnsi="Courier New" w:cs="Courier New"/>
    </w:rPr>
  </w:style>
  <w:style w:type="character" w:customStyle="1" w:styleId="WW8Num19z2">
    <w:name w:val="WW8Num19z2"/>
    <w:rsid w:val="008D7DBB"/>
    <w:rPr>
      <w:rFonts w:ascii="Wingdings" w:hAnsi="Wingdings" w:cs="Wingdings"/>
    </w:rPr>
  </w:style>
  <w:style w:type="character" w:customStyle="1" w:styleId="WW8Num19z3">
    <w:name w:val="WW8Num19z3"/>
    <w:rsid w:val="008D7DBB"/>
  </w:style>
  <w:style w:type="character" w:customStyle="1" w:styleId="WW8Num19z4">
    <w:name w:val="WW8Num19z4"/>
    <w:rsid w:val="008D7DBB"/>
  </w:style>
  <w:style w:type="character" w:customStyle="1" w:styleId="WW8Num19z5">
    <w:name w:val="WW8Num19z5"/>
    <w:rsid w:val="008D7DBB"/>
  </w:style>
  <w:style w:type="character" w:customStyle="1" w:styleId="WW8Num19z6">
    <w:name w:val="WW8Num19z6"/>
    <w:rsid w:val="008D7DBB"/>
  </w:style>
  <w:style w:type="character" w:customStyle="1" w:styleId="WW8Num19z7">
    <w:name w:val="WW8Num19z7"/>
    <w:rsid w:val="008D7DBB"/>
  </w:style>
  <w:style w:type="character" w:customStyle="1" w:styleId="WW8Num19z8">
    <w:name w:val="WW8Num19z8"/>
    <w:rsid w:val="008D7DBB"/>
  </w:style>
  <w:style w:type="character" w:customStyle="1" w:styleId="WW8Num20z0">
    <w:name w:val="WW8Num20z0"/>
    <w:rsid w:val="008D7DBB"/>
    <w:rPr>
      <w:rFonts w:ascii="Symbol" w:hAnsi="Symbol" w:cs="Symbol"/>
    </w:rPr>
  </w:style>
  <w:style w:type="character" w:customStyle="1" w:styleId="WW8Num20z1">
    <w:name w:val="WW8Num20z1"/>
    <w:rsid w:val="008D7DBB"/>
    <w:rPr>
      <w:rFonts w:ascii="Symbol" w:hAnsi="Symbol" w:cs="Symbol"/>
    </w:rPr>
  </w:style>
  <w:style w:type="character" w:customStyle="1" w:styleId="WW8Num20z2">
    <w:name w:val="WW8Num20z2"/>
    <w:rsid w:val="008D7DBB"/>
    <w:rPr>
      <w:rFonts w:ascii="Wingdings" w:hAnsi="Wingdings" w:cs="Wingdings"/>
    </w:rPr>
  </w:style>
  <w:style w:type="character" w:customStyle="1" w:styleId="WW8Num20z3">
    <w:name w:val="WW8Num20z3"/>
    <w:rsid w:val="008D7DBB"/>
  </w:style>
  <w:style w:type="character" w:customStyle="1" w:styleId="WW8Num20z4">
    <w:name w:val="WW8Num20z4"/>
    <w:rsid w:val="008D7DBB"/>
  </w:style>
  <w:style w:type="character" w:customStyle="1" w:styleId="WW8Num20z5">
    <w:name w:val="WW8Num20z5"/>
    <w:rsid w:val="008D7DBB"/>
  </w:style>
  <w:style w:type="character" w:customStyle="1" w:styleId="WW8Num20z6">
    <w:name w:val="WW8Num20z6"/>
    <w:rsid w:val="008D7DBB"/>
  </w:style>
  <w:style w:type="character" w:customStyle="1" w:styleId="WW8Num20z7">
    <w:name w:val="WW8Num20z7"/>
    <w:rsid w:val="008D7DBB"/>
  </w:style>
  <w:style w:type="character" w:customStyle="1" w:styleId="WW8Num20z8">
    <w:name w:val="WW8Num20z8"/>
    <w:rsid w:val="008D7DBB"/>
  </w:style>
  <w:style w:type="character" w:customStyle="1" w:styleId="WW8Num21z0">
    <w:name w:val="WW8Num21z0"/>
    <w:rsid w:val="008D7DBB"/>
    <w:rPr>
      <w:rFonts w:ascii="Symbol" w:hAnsi="Symbol" w:cs="Symbol"/>
    </w:rPr>
  </w:style>
  <w:style w:type="character" w:customStyle="1" w:styleId="WW8Num21z1">
    <w:name w:val="WW8Num21z1"/>
    <w:rsid w:val="008D7DBB"/>
    <w:rPr>
      <w:rFonts w:ascii="Courier New" w:hAnsi="Courier New" w:cs="Courier New"/>
    </w:rPr>
  </w:style>
  <w:style w:type="character" w:customStyle="1" w:styleId="WW8Num21z2">
    <w:name w:val="WW8Num21z2"/>
    <w:rsid w:val="008D7DBB"/>
    <w:rPr>
      <w:rFonts w:ascii="Wingdings" w:hAnsi="Wingdings" w:cs="Wingdings"/>
    </w:rPr>
  </w:style>
  <w:style w:type="character" w:customStyle="1" w:styleId="WW8Num21z3">
    <w:name w:val="WW8Num21z3"/>
    <w:rsid w:val="008D7DBB"/>
  </w:style>
  <w:style w:type="character" w:customStyle="1" w:styleId="WW8Num21z4">
    <w:name w:val="WW8Num21z4"/>
    <w:rsid w:val="008D7DBB"/>
  </w:style>
  <w:style w:type="character" w:customStyle="1" w:styleId="WW8Num21z5">
    <w:name w:val="WW8Num21z5"/>
    <w:rsid w:val="008D7DBB"/>
  </w:style>
  <w:style w:type="character" w:customStyle="1" w:styleId="WW8Num21z6">
    <w:name w:val="WW8Num21z6"/>
    <w:rsid w:val="008D7DBB"/>
  </w:style>
  <w:style w:type="character" w:customStyle="1" w:styleId="WW8Num21z7">
    <w:name w:val="WW8Num21z7"/>
    <w:rsid w:val="008D7DBB"/>
  </w:style>
  <w:style w:type="character" w:customStyle="1" w:styleId="WW8Num21z8">
    <w:name w:val="WW8Num21z8"/>
    <w:rsid w:val="008D7DBB"/>
  </w:style>
  <w:style w:type="character" w:customStyle="1" w:styleId="WW8Num22z0">
    <w:name w:val="WW8Num22z0"/>
    <w:rsid w:val="008D7DBB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8D7DBB"/>
    <w:rPr>
      <w:rFonts w:ascii="Wingdings" w:hAnsi="Wingdings" w:cs="Wingdings"/>
    </w:rPr>
  </w:style>
  <w:style w:type="character" w:customStyle="1" w:styleId="WW8Num22z3">
    <w:name w:val="WW8Num22z3"/>
    <w:rsid w:val="008D7DBB"/>
    <w:rPr>
      <w:rFonts w:ascii="Symbol" w:hAnsi="Symbol" w:cs="Symbol"/>
    </w:rPr>
  </w:style>
  <w:style w:type="character" w:customStyle="1" w:styleId="WW8Num22z4">
    <w:name w:val="WW8Num22z4"/>
    <w:rsid w:val="008D7DBB"/>
  </w:style>
  <w:style w:type="character" w:customStyle="1" w:styleId="WW8Num22z5">
    <w:name w:val="WW8Num22z5"/>
    <w:rsid w:val="008D7DBB"/>
  </w:style>
  <w:style w:type="character" w:customStyle="1" w:styleId="WW8Num22z6">
    <w:name w:val="WW8Num22z6"/>
    <w:rsid w:val="008D7DBB"/>
  </w:style>
  <w:style w:type="character" w:customStyle="1" w:styleId="WW8Num22z7">
    <w:name w:val="WW8Num22z7"/>
    <w:rsid w:val="008D7DBB"/>
  </w:style>
  <w:style w:type="character" w:customStyle="1" w:styleId="WW8Num22z8">
    <w:name w:val="WW8Num22z8"/>
    <w:rsid w:val="008D7DBB"/>
  </w:style>
  <w:style w:type="character" w:customStyle="1" w:styleId="WW8Num23z0">
    <w:name w:val="WW8Num23z0"/>
    <w:rsid w:val="008D7DBB"/>
    <w:rPr>
      <w:rFonts w:hint="default"/>
    </w:rPr>
  </w:style>
  <w:style w:type="character" w:customStyle="1" w:styleId="WW8Num23z1">
    <w:name w:val="WW8Num23z1"/>
    <w:rsid w:val="008D7DBB"/>
    <w:rPr>
      <w:rFonts w:ascii="Symbol" w:hAnsi="Symbol" w:cs="Symbol"/>
    </w:rPr>
  </w:style>
  <w:style w:type="character" w:customStyle="1" w:styleId="WW8Num23z2">
    <w:name w:val="WW8Num23z2"/>
    <w:rsid w:val="008D7DBB"/>
  </w:style>
  <w:style w:type="character" w:customStyle="1" w:styleId="WW8Num23z3">
    <w:name w:val="WW8Num23z3"/>
    <w:rsid w:val="008D7DBB"/>
  </w:style>
  <w:style w:type="character" w:customStyle="1" w:styleId="WW8Num23z4">
    <w:name w:val="WW8Num23z4"/>
    <w:rsid w:val="008D7DBB"/>
  </w:style>
  <w:style w:type="character" w:customStyle="1" w:styleId="WW8Num23z5">
    <w:name w:val="WW8Num23z5"/>
    <w:rsid w:val="008D7DBB"/>
  </w:style>
  <w:style w:type="character" w:customStyle="1" w:styleId="WW8Num23z6">
    <w:name w:val="WW8Num23z6"/>
    <w:rsid w:val="008D7DBB"/>
  </w:style>
  <w:style w:type="character" w:customStyle="1" w:styleId="WW8Num23z7">
    <w:name w:val="WW8Num23z7"/>
    <w:rsid w:val="008D7DBB"/>
  </w:style>
  <w:style w:type="character" w:customStyle="1" w:styleId="WW8Num23z8">
    <w:name w:val="WW8Num23z8"/>
    <w:rsid w:val="008D7DBB"/>
  </w:style>
  <w:style w:type="character" w:customStyle="1" w:styleId="WW8Num24z0">
    <w:name w:val="WW8Num24z0"/>
    <w:rsid w:val="008D7DBB"/>
    <w:rPr>
      <w:rFonts w:ascii="Symbol" w:hAnsi="Symbol" w:cs="Symbol"/>
    </w:rPr>
  </w:style>
  <w:style w:type="character" w:customStyle="1" w:styleId="WW8Num24z1">
    <w:name w:val="WW8Num24z1"/>
    <w:rsid w:val="008D7DBB"/>
    <w:rPr>
      <w:rFonts w:ascii="Courier New" w:hAnsi="Courier New" w:cs="Courier New"/>
    </w:rPr>
  </w:style>
  <w:style w:type="character" w:customStyle="1" w:styleId="WW8Num24z2">
    <w:name w:val="WW8Num24z2"/>
    <w:rsid w:val="008D7DBB"/>
    <w:rPr>
      <w:rFonts w:ascii="Wingdings" w:hAnsi="Wingdings" w:cs="Wingdings"/>
    </w:rPr>
  </w:style>
  <w:style w:type="character" w:customStyle="1" w:styleId="WW8Num24z3">
    <w:name w:val="WW8Num24z3"/>
    <w:rsid w:val="008D7DBB"/>
    <w:rPr>
      <w:rFonts w:ascii="Symbol" w:hAnsi="Symbol" w:cs="Symbol" w:hint="default"/>
    </w:rPr>
  </w:style>
  <w:style w:type="character" w:customStyle="1" w:styleId="WW8Num25z0">
    <w:name w:val="WW8Num25z0"/>
    <w:rsid w:val="008D7DBB"/>
    <w:rPr>
      <w:rFonts w:ascii="Symbol" w:hAnsi="Symbol" w:cs="Symbol"/>
    </w:rPr>
  </w:style>
  <w:style w:type="character" w:customStyle="1" w:styleId="WW8Num25z1">
    <w:name w:val="WW8Num25z1"/>
    <w:rsid w:val="008D7DBB"/>
    <w:rPr>
      <w:rFonts w:ascii="Courier New" w:hAnsi="Courier New" w:cs="Courier New"/>
    </w:rPr>
  </w:style>
  <w:style w:type="character" w:customStyle="1" w:styleId="WW8Num25z2">
    <w:name w:val="WW8Num25z2"/>
    <w:rsid w:val="008D7DBB"/>
    <w:rPr>
      <w:rFonts w:ascii="Wingdings" w:hAnsi="Wingdings" w:cs="Wingdings"/>
    </w:rPr>
  </w:style>
  <w:style w:type="character" w:customStyle="1" w:styleId="WW8Num25z3">
    <w:name w:val="WW8Num25z3"/>
    <w:rsid w:val="008D7DBB"/>
    <w:rPr>
      <w:rFonts w:ascii="Symbol" w:hAnsi="Symbol" w:cs="Symbol" w:hint="default"/>
    </w:rPr>
  </w:style>
  <w:style w:type="character" w:customStyle="1" w:styleId="WW8Num26z0">
    <w:name w:val="WW8Num26z0"/>
    <w:rsid w:val="008D7DBB"/>
    <w:rPr>
      <w:rFonts w:hint="default"/>
      <w:sz w:val="22"/>
    </w:rPr>
  </w:style>
  <w:style w:type="character" w:customStyle="1" w:styleId="WW8Num26z1">
    <w:name w:val="WW8Num26z1"/>
    <w:rsid w:val="008D7DBB"/>
  </w:style>
  <w:style w:type="character" w:customStyle="1" w:styleId="WW8Num26z2">
    <w:name w:val="WW8Num26z2"/>
    <w:rsid w:val="008D7DBB"/>
  </w:style>
  <w:style w:type="character" w:customStyle="1" w:styleId="WW8Num26z3">
    <w:name w:val="WW8Num26z3"/>
    <w:rsid w:val="008D7DBB"/>
  </w:style>
  <w:style w:type="character" w:customStyle="1" w:styleId="WW8Num26z4">
    <w:name w:val="WW8Num26z4"/>
    <w:rsid w:val="008D7DBB"/>
  </w:style>
  <w:style w:type="character" w:customStyle="1" w:styleId="WW8Num26z5">
    <w:name w:val="WW8Num26z5"/>
    <w:rsid w:val="008D7DBB"/>
  </w:style>
  <w:style w:type="character" w:customStyle="1" w:styleId="WW8Num26z6">
    <w:name w:val="WW8Num26z6"/>
    <w:rsid w:val="008D7DBB"/>
  </w:style>
  <w:style w:type="character" w:customStyle="1" w:styleId="WW8Num26z7">
    <w:name w:val="WW8Num26z7"/>
    <w:rsid w:val="008D7DBB"/>
  </w:style>
  <w:style w:type="character" w:customStyle="1" w:styleId="WW8Num26z8">
    <w:name w:val="WW8Num26z8"/>
    <w:rsid w:val="008D7DBB"/>
  </w:style>
  <w:style w:type="character" w:customStyle="1" w:styleId="WW8Num27z0">
    <w:name w:val="WW8Num27z0"/>
    <w:rsid w:val="008D7DBB"/>
    <w:rPr>
      <w:rFonts w:ascii="Symbol" w:hAnsi="Symbol" w:cs="Symbol"/>
    </w:rPr>
  </w:style>
  <w:style w:type="character" w:customStyle="1" w:styleId="WW8Num27z1">
    <w:name w:val="WW8Num27z1"/>
    <w:rsid w:val="008D7DBB"/>
    <w:rPr>
      <w:rFonts w:ascii="Courier New" w:hAnsi="Courier New" w:cs="Courier New"/>
    </w:rPr>
  </w:style>
  <w:style w:type="character" w:customStyle="1" w:styleId="WW8Num27z2">
    <w:name w:val="WW8Num27z2"/>
    <w:rsid w:val="008D7DBB"/>
    <w:rPr>
      <w:rFonts w:ascii="Wingdings" w:hAnsi="Wingdings" w:cs="Wingdings"/>
    </w:rPr>
  </w:style>
  <w:style w:type="character" w:customStyle="1" w:styleId="WW8Num27z3">
    <w:name w:val="WW8Num27z3"/>
    <w:rsid w:val="008D7DBB"/>
  </w:style>
  <w:style w:type="character" w:customStyle="1" w:styleId="WW8Num27z4">
    <w:name w:val="WW8Num27z4"/>
    <w:rsid w:val="008D7DBB"/>
  </w:style>
  <w:style w:type="character" w:customStyle="1" w:styleId="WW8Num27z5">
    <w:name w:val="WW8Num27z5"/>
    <w:rsid w:val="008D7DBB"/>
  </w:style>
  <w:style w:type="character" w:customStyle="1" w:styleId="WW8Num27z6">
    <w:name w:val="WW8Num27z6"/>
    <w:rsid w:val="008D7DBB"/>
  </w:style>
  <w:style w:type="character" w:customStyle="1" w:styleId="WW8Num27z7">
    <w:name w:val="WW8Num27z7"/>
    <w:rsid w:val="008D7DBB"/>
  </w:style>
  <w:style w:type="character" w:customStyle="1" w:styleId="WW8Num27z8">
    <w:name w:val="WW8Num27z8"/>
    <w:rsid w:val="008D7DBB"/>
  </w:style>
  <w:style w:type="character" w:customStyle="1" w:styleId="WW8Num28z0">
    <w:name w:val="WW8Num28z0"/>
    <w:rsid w:val="008D7DBB"/>
    <w:rPr>
      <w:rFonts w:hint="default"/>
    </w:rPr>
  </w:style>
  <w:style w:type="character" w:customStyle="1" w:styleId="WW8Num28z1">
    <w:name w:val="WW8Num28z1"/>
    <w:rsid w:val="008D7DBB"/>
  </w:style>
  <w:style w:type="character" w:customStyle="1" w:styleId="WW8Num28z2">
    <w:name w:val="WW8Num28z2"/>
    <w:rsid w:val="008D7DBB"/>
  </w:style>
  <w:style w:type="character" w:customStyle="1" w:styleId="WW8Num28z3">
    <w:name w:val="WW8Num28z3"/>
    <w:rsid w:val="008D7DBB"/>
  </w:style>
  <w:style w:type="character" w:customStyle="1" w:styleId="WW8Num28z4">
    <w:name w:val="WW8Num28z4"/>
    <w:rsid w:val="008D7DBB"/>
  </w:style>
  <w:style w:type="character" w:customStyle="1" w:styleId="WW8Num28z5">
    <w:name w:val="WW8Num28z5"/>
    <w:rsid w:val="008D7DBB"/>
  </w:style>
  <w:style w:type="character" w:customStyle="1" w:styleId="WW8Num28z6">
    <w:name w:val="WW8Num28z6"/>
    <w:rsid w:val="008D7DBB"/>
  </w:style>
  <w:style w:type="character" w:customStyle="1" w:styleId="WW8Num28z7">
    <w:name w:val="WW8Num28z7"/>
    <w:rsid w:val="008D7DBB"/>
  </w:style>
  <w:style w:type="character" w:customStyle="1" w:styleId="WW8Num28z8">
    <w:name w:val="WW8Num28z8"/>
    <w:rsid w:val="008D7DBB"/>
  </w:style>
  <w:style w:type="character" w:customStyle="1" w:styleId="WW8Num29z0">
    <w:name w:val="WW8Num29z0"/>
    <w:rsid w:val="008D7DBB"/>
    <w:rPr>
      <w:rFonts w:hint="default"/>
      <w:u w:val="none"/>
    </w:rPr>
  </w:style>
  <w:style w:type="character" w:customStyle="1" w:styleId="WW8Num29z1">
    <w:name w:val="WW8Num29z1"/>
    <w:rsid w:val="008D7DBB"/>
  </w:style>
  <w:style w:type="character" w:customStyle="1" w:styleId="WW8Num29z2">
    <w:name w:val="WW8Num29z2"/>
    <w:rsid w:val="008D7DBB"/>
  </w:style>
  <w:style w:type="character" w:customStyle="1" w:styleId="WW8Num29z3">
    <w:name w:val="WW8Num29z3"/>
    <w:rsid w:val="008D7DBB"/>
  </w:style>
  <w:style w:type="character" w:customStyle="1" w:styleId="WW8Num29z4">
    <w:name w:val="WW8Num29z4"/>
    <w:rsid w:val="008D7DBB"/>
  </w:style>
  <w:style w:type="character" w:customStyle="1" w:styleId="WW8Num29z5">
    <w:name w:val="WW8Num29z5"/>
    <w:rsid w:val="008D7DBB"/>
  </w:style>
  <w:style w:type="character" w:customStyle="1" w:styleId="WW8Num29z6">
    <w:name w:val="WW8Num29z6"/>
    <w:rsid w:val="008D7DBB"/>
  </w:style>
  <w:style w:type="character" w:customStyle="1" w:styleId="WW8Num29z7">
    <w:name w:val="WW8Num29z7"/>
    <w:rsid w:val="008D7DBB"/>
  </w:style>
  <w:style w:type="character" w:customStyle="1" w:styleId="WW8Num29z8">
    <w:name w:val="WW8Num29z8"/>
    <w:rsid w:val="008D7DBB"/>
  </w:style>
  <w:style w:type="character" w:customStyle="1" w:styleId="WW8Num30z0">
    <w:name w:val="WW8Num30z0"/>
    <w:rsid w:val="008D7DBB"/>
    <w:rPr>
      <w:rFonts w:hint="default"/>
      <w:b/>
    </w:rPr>
  </w:style>
  <w:style w:type="character" w:customStyle="1" w:styleId="WW8Num30z1">
    <w:name w:val="WW8Num30z1"/>
    <w:rsid w:val="008D7DBB"/>
  </w:style>
  <w:style w:type="character" w:customStyle="1" w:styleId="WW8Num30z2">
    <w:name w:val="WW8Num30z2"/>
    <w:rsid w:val="008D7DBB"/>
  </w:style>
  <w:style w:type="character" w:customStyle="1" w:styleId="WW8Num30z3">
    <w:name w:val="WW8Num30z3"/>
    <w:rsid w:val="008D7DBB"/>
  </w:style>
  <w:style w:type="character" w:customStyle="1" w:styleId="WW8Num30z4">
    <w:name w:val="WW8Num30z4"/>
    <w:rsid w:val="008D7DBB"/>
  </w:style>
  <w:style w:type="character" w:customStyle="1" w:styleId="WW8Num30z5">
    <w:name w:val="WW8Num30z5"/>
    <w:rsid w:val="008D7DBB"/>
  </w:style>
  <w:style w:type="character" w:customStyle="1" w:styleId="WW8Num30z6">
    <w:name w:val="WW8Num30z6"/>
    <w:rsid w:val="008D7DBB"/>
  </w:style>
  <w:style w:type="character" w:customStyle="1" w:styleId="WW8Num30z7">
    <w:name w:val="WW8Num30z7"/>
    <w:rsid w:val="008D7DBB"/>
  </w:style>
  <w:style w:type="character" w:customStyle="1" w:styleId="WW8Num30z8">
    <w:name w:val="WW8Num30z8"/>
    <w:rsid w:val="008D7DBB"/>
  </w:style>
  <w:style w:type="character" w:customStyle="1" w:styleId="Standardnpsmoodstavce2">
    <w:name w:val="Standardní písmo odstavce2"/>
    <w:rsid w:val="008D7DBB"/>
  </w:style>
  <w:style w:type="character" w:customStyle="1" w:styleId="WW-Standardnpsmoodstavce">
    <w:name w:val="WW-Standardní písmo odstavce"/>
    <w:rsid w:val="008D7DBB"/>
  </w:style>
  <w:style w:type="character" w:customStyle="1" w:styleId="Absatz-Standardschriftart">
    <w:name w:val="Absatz-Standardschriftart"/>
    <w:rsid w:val="008D7DBB"/>
  </w:style>
  <w:style w:type="character" w:customStyle="1" w:styleId="WW8Num11z1">
    <w:name w:val="WW8Num11z1"/>
    <w:rsid w:val="008D7DBB"/>
    <w:rPr>
      <w:rFonts w:ascii="Courier New" w:hAnsi="Courier New" w:cs="Courier New"/>
    </w:rPr>
  </w:style>
  <w:style w:type="character" w:customStyle="1" w:styleId="WW8Num11z2">
    <w:name w:val="WW8Num11z2"/>
    <w:rsid w:val="008D7DBB"/>
    <w:rPr>
      <w:rFonts w:ascii="Wingdings" w:hAnsi="Wingdings" w:cs="Wingdings"/>
    </w:rPr>
  </w:style>
  <w:style w:type="character" w:customStyle="1" w:styleId="WW8Num22z1">
    <w:name w:val="WW8Num22z1"/>
    <w:rsid w:val="008D7DBB"/>
    <w:rPr>
      <w:rFonts w:ascii="Courier New" w:hAnsi="Courier New" w:cs="Courier New"/>
    </w:rPr>
  </w:style>
  <w:style w:type="character" w:customStyle="1" w:styleId="Standardnpsmoodstavce1">
    <w:name w:val="Standardní písmo odstavce1"/>
    <w:rsid w:val="008D7DBB"/>
  </w:style>
  <w:style w:type="character" w:customStyle="1" w:styleId="WW8Num11z4">
    <w:name w:val="WW8Num11z4"/>
    <w:rsid w:val="008D7DBB"/>
    <w:rPr>
      <w:rFonts w:ascii="Courier New" w:hAnsi="Courier New" w:cs="Courier New"/>
    </w:rPr>
  </w:style>
  <w:style w:type="character" w:customStyle="1" w:styleId="WW-Standardnpsmoodstavce1">
    <w:name w:val="WW-Standardní písmo odstavce1"/>
    <w:rsid w:val="008D7DBB"/>
  </w:style>
  <w:style w:type="character" w:styleId="Siln">
    <w:name w:val="Strong"/>
    <w:qFormat/>
    <w:rsid w:val="008D7DBB"/>
    <w:rPr>
      <w:b/>
      <w:bCs/>
    </w:rPr>
  </w:style>
  <w:style w:type="character" w:customStyle="1" w:styleId="Odrky">
    <w:name w:val="Odrážky"/>
    <w:rsid w:val="008D7DBB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8D7DBB"/>
  </w:style>
  <w:style w:type="character" w:styleId="Hypertextovodkaz">
    <w:name w:val="Hyperlink"/>
    <w:rsid w:val="008D7DBB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8D7D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8D7DBB"/>
    <w:pPr>
      <w:spacing w:after="120"/>
    </w:pPr>
  </w:style>
  <w:style w:type="paragraph" w:styleId="Seznam">
    <w:name w:val="List"/>
    <w:basedOn w:val="Zkladntext"/>
    <w:rsid w:val="008D7DBB"/>
    <w:rPr>
      <w:rFonts w:cs="Tahoma"/>
    </w:rPr>
  </w:style>
  <w:style w:type="paragraph" w:customStyle="1" w:styleId="Popisek">
    <w:name w:val="Popisek"/>
    <w:basedOn w:val="Normln"/>
    <w:rsid w:val="008D7DB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8D7DBB"/>
    <w:pPr>
      <w:suppressLineNumbers/>
    </w:pPr>
    <w:rPr>
      <w:rFonts w:cs="Tahoma"/>
    </w:rPr>
  </w:style>
  <w:style w:type="paragraph" w:styleId="Zhlav">
    <w:name w:val="header"/>
    <w:basedOn w:val="Normln"/>
    <w:rsid w:val="008D7DB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7DBB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8D7DBB"/>
    <w:pPr>
      <w:suppressLineNumbers/>
    </w:pPr>
  </w:style>
  <w:style w:type="paragraph" w:customStyle="1" w:styleId="Nadpistabulky">
    <w:name w:val="Nadpis tabulky"/>
    <w:basedOn w:val="Obsahtabulky"/>
    <w:rsid w:val="008D7DBB"/>
    <w:pPr>
      <w:jc w:val="center"/>
    </w:pPr>
    <w:rPr>
      <w:b/>
      <w:bCs/>
    </w:rPr>
  </w:style>
  <w:style w:type="paragraph" w:styleId="Zkladntextodsazen">
    <w:name w:val="Body Text Indent"/>
    <w:basedOn w:val="Normln"/>
    <w:rsid w:val="008D7DBB"/>
    <w:pPr>
      <w:widowControl w:val="0"/>
      <w:tabs>
        <w:tab w:val="left" w:pos="4679"/>
      </w:tabs>
      <w:autoSpaceDE w:val="0"/>
      <w:ind w:left="1276"/>
    </w:pPr>
  </w:style>
  <w:style w:type="paragraph" w:customStyle="1" w:styleId="Zkladntextodsazen21">
    <w:name w:val="Základní text odsazený 21"/>
    <w:basedOn w:val="Normln"/>
    <w:rsid w:val="008D7DBB"/>
    <w:pPr>
      <w:widowControl w:val="0"/>
      <w:tabs>
        <w:tab w:val="left" w:pos="4320"/>
      </w:tabs>
      <w:autoSpaceDE w:val="0"/>
      <w:ind w:left="1080"/>
      <w:jc w:val="both"/>
    </w:pPr>
  </w:style>
  <w:style w:type="paragraph" w:customStyle="1" w:styleId="Zkladntextodsazen31">
    <w:name w:val="Základní text odsazený 31"/>
    <w:basedOn w:val="Normln"/>
    <w:rsid w:val="008D7DBB"/>
    <w:pPr>
      <w:widowControl w:val="0"/>
      <w:tabs>
        <w:tab w:val="left" w:pos="15310"/>
      </w:tabs>
      <w:autoSpaceDE w:val="0"/>
      <w:ind w:left="4678" w:hanging="3969"/>
      <w:jc w:val="both"/>
    </w:pPr>
  </w:style>
  <w:style w:type="paragraph" w:customStyle="1" w:styleId="Zkladntext21">
    <w:name w:val="Základní text 21"/>
    <w:basedOn w:val="Normln"/>
    <w:link w:val="Zkladntext21Char"/>
    <w:rsid w:val="008D7DBB"/>
    <w:pPr>
      <w:suppressAutoHyphens w:val="0"/>
      <w:spacing w:after="120" w:line="480" w:lineRule="auto"/>
    </w:pPr>
  </w:style>
  <w:style w:type="paragraph" w:styleId="Odstavecseseznamem">
    <w:name w:val="List Paragraph"/>
    <w:basedOn w:val="Normln"/>
    <w:rsid w:val="008D7DBB"/>
    <w:pPr>
      <w:ind w:left="708"/>
    </w:pPr>
  </w:style>
  <w:style w:type="paragraph" w:customStyle="1" w:styleId="Zkladntextodsazen22">
    <w:name w:val="Základní text odsazený 22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32">
    <w:name w:val="Základní text odsazený 32"/>
    <w:basedOn w:val="Normln"/>
    <w:rsid w:val="008D7DBB"/>
    <w:pPr>
      <w:widowControl w:val="0"/>
      <w:tabs>
        <w:tab w:val="left" w:pos="3240"/>
      </w:tabs>
      <w:autoSpaceDE w:val="0"/>
      <w:ind w:left="360"/>
    </w:pPr>
  </w:style>
  <w:style w:type="paragraph" w:customStyle="1" w:styleId="Zkladntext22">
    <w:name w:val="Základní text 22"/>
    <w:basedOn w:val="Normln"/>
    <w:rsid w:val="008D7DBB"/>
    <w:pPr>
      <w:jc w:val="both"/>
    </w:pPr>
  </w:style>
  <w:style w:type="paragraph" w:customStyle="1" w:styleId="Odstavecseseznamem1">
    <w:name w:val="Odstavec se seznamem1"/>
    <w:basedOn w:val="Normln"/>
    <w:rsid w:val="008D7DBB"/>
    <w:pPr>
      <w:ind w:left="720"/>
    </w:pPr>
  </w:style>
  <w:style w:type="paragraph" w:customStyle="1" w:styleId="Zkladntextodsazen23">
    <w:name w:val="Základní text odsazený 23"/>
    <w:basedOn w:val="Normln"/>
    <w:rsid w:val="008D7DBB"/>
    <w:pPr>
      <w:widowControl w:val="0"/>
      <w:ind w:left="900"/>
      <w:jc w:val="both"/>
    </w:pPr>
  </w:style>
  <w:style w:type="paragraph" w:customStyle="1" w:styleId="NormlnIMP">
    <w:name w:val="Normální_IMP"/>
    <w:basedOn w:val="Normln"/>
    <w:rsid w:val="008D7DBB"/>
    <w:pPr>
      <w:overflowPunct w:val="0"/>
      <w:autoSpaceDE w:val="0"/>
      <w:spacing w:line="228" w:lineRule="auto"/>
      <w:jc w:val="both"/>
      <w:textAlignment w:val="baseline"/>
    </w:pPr>
    <w:rPr>
      <w:szCs w:val="20"/>
    </w:rPr>
  </w:style>
  <w:style w:type="paragraph" w:customStyle="1" w:styleId="Zkladntextodsazen230">
    <w:name w:val="Základní text odsazený 23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4">
    <w:name w:val="Základní text odsazený 24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5">
    <w:name w:val="Základní text odsazený 25"/>
    <w:basedOn w:val="Normln"/>
    <w:rsid w:val="008D7DBB"/>
    <w:pPr>
      <w:widowControl w:val="0"/>
      <w:autoSpaceDE w:val="0"/>
      <w:ind w:left="90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61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1FA"/>
    <w:rPr>
      <w:rFonts w:ascii="Tahoma" w:hAnsi="Tahoma" w:cs="Tahoma"/>
      <w:sz w:val="16"/>
      <w:szCs w:val="16"/>
      <w:lang w:eastAsia="ar-SA"/>
    </w:rPr>
  </w:style>
  <w:style w:type="paragraph" w:customStyle="1" w:styleId="OZText">
    <w:name w:val="OZ_Text"/>
    <w:basedOn w:val="Zkladntext21"/>
    <w:link w:val="OZTextChar1"/>
    <w:qFormat/>
    <w:rsid w:val="00C523B6"/>
    <w:pPr>
      <w:spacing w:after="0" w:line="240" w:lineRule="auto"/>
      <w:jc w:val="both"/>
    </w:pPr>
    <w:rPr>
      <w:rFonts w:asciiTheme="minorHAnsi" w:hAnsiTheme="minorHAnsi"/>
      <w:iCs/>
    </w:rPr>
  </w:style>
  <w:style w:type="paragraph" w:customStyle="1" w:styleId="OZBody">
    <w:name w:val="OZ_Body"/>
    <w:basedOn w:val="Odstavecseseznamem"/>
    <w:next w:val="OZText"/>
    <w:link w:val="OZBodyChar"/>
    <w:qFormat/>
    <w:rsid w:val="00033250"/>
    <w:pPr>
      <w:numPr>
        <w:numId w:val="6"/>
      </w:numPr>
      <w:spacing w:after="120"/>
      <w:ind w:left="284" w:hanging="284"/>
      <w:jc w:val="both"/>
    </w:pPr>
    <w:rPr>
      <w:rFonts w:asciiTheme="minorHAnsi" w:hAnsiTheme="minorHAnsi"/>
      <w:b/>
      <w:szCs w:val="22"/>
      <w:u w:val="single"/>
    </w:rPr>
  </w:style>
  <w:style w:type="character" w:customStyle="1" w:styleId="Zkladntext21Char">
    <w:name w:val="Základní text 21 Char"/>
    <w:basedOn w:val="Standardnpsmoodstavce"/>
    <w:link w:val="Zkladntext21"/>
    <w:rsid w:val="00FC2950"/>
    <w:rPr>
      <w:sz w:val="24"/>
      <w:szCs w:val="24"/>
      <w:lang w:eastAsia="ar-SA"/>
    </w:rPr>
  </w:style>
  <w:style w:type="character" w:customStyle="1" w:styleId="OZTextChar">
    <w:name w:val="OZ_Text Char"/>
    <w:basedOn w:val="Zkladntext21Char"/>
    <w:rsid w:val="00FC2950"/>
    <w:rPr>
      <w:sz w:val="24"/>
      <w:szCs w:val="24"/>
      <w:lang w:eastAsia="ar-SA"/>
    </w:rPr>
  </w:style>
  <w:style w:type="paragraph" w:customStyle="1" w:styleId="OZhlasovv">
    <w:name w:val="OZ_hlasováví"/>
    <w:basedOn w:val="OZText"/>
    <w:next w:val="OZUsnesenText"/>
    <w:link w:val="OZhlasovvChar"/>
    <w:qFormat/>
    <w:rsid w:val="00041A9B"/>
    <w:pPr>
      <w:tabs>
        <w:tab w:val="center" w:pos="4395"/>
        <w:tab w:val="center" w:pos="7088"/>
      </w:tabs>
    </w:pPr>
    <w:rPr>
      <w:b/>
    </w:rPr>
  </w:style>
  <w:style w:type="character" w:customStyle="1" w:styleId="OZBodyChar">
    <w:name w:val="OZ_Body Char"/>
    <w:basedOn w:val="Standardnpsmoodstavce"/>
    <w:link w:val="OZBody"/>
    <w:rsid w:val="00033250"/>
    <w:rPr>
      <w:rFonts w:asciiTheme="minorHAnsi" w:hAnsiTheme="minorHAnsi"/>
      <w:b/>
      <w:sz w:val="24"/>
      <w:szCs w:val="22"/>
      <w:u w:val="single"/>
      <w:lang w:eastAsia="ar-SA"/>
    </w:rPr>
  </w:style>
  <w:style w:type="paragraph" w:customStyle="1" w:styleId="Text">
    <w:name w:val="Text"/>
    <w:basedOn w:val="Normln"/>
    <w:link w:val="TextChar"/>
    <w:qFormat/>
    <w:rsid w:val="003A0242"/>
    <w:p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OZTextChar1">
    <w:name w:val="OZ_Text Char1"/>
    <w:basedOn w:val="Zkladntext21Char"/>
    <w:link w:val="OZText"/>
    <w:rsid w:val="00C523B6"/>
    <w:rPr>
      <w:rFonts w:asciiTheme="minorHAnsi" w:hAnsiTheme="minorHAnsi"/>
      <w:iCs/>
      <w:sz w:val="24"/>
      <w:szCs w:val="24"/>
      <w:lang w:eastAsia="ar-SA"/>
    </w:rPr>
  </w:style>
  <w:style w:type="character" w:customStyle="1" w:styleId="OZhlasovvChar">
    <w:name w:val="OZ_hlasováví Char"/>
    <w:basedOn w:val="OZTextChar1"/>
    <w:link w:val="OZhlasovv"/>
    <w:rsid w:val="00041A9B"/>
    <w:rPr>
      <w:rFonts w:asciiTheme="minorHAnsi" w:hAnsiTheme="minorHAnsi"/>
      <w:iCs/>
      <w:sz w:val="24"/>
      <w:szCs w:val="24"/>
      <w:lang w:eastAsia="ar-SA"/>
    </w:rPr>
  </w:style>
  <w:style w:type="character" w:customStyle="1" w:styleId="TextChar">
    <w:name w:val="Text Char"/>
    <w:basedOn w:val="Standardnpsmoodstavce"/>
    <w:link w:val="Text"/>
    <w:rsid w:val="003A0242"/>
    <w:rPr>
      <w:rFonts w:asciiTheme="minorHAnsi" w:eastAsiaTheme="minorHAnsi" w:hAnsiTheme="minorHAnsi" w:cstheme="minorBidi"/>
      <w:lang w:eastAsia="en-US"/>
    </w:rPr>
  </w:style>
  <w:style w:type="paragraph" w:customStyle="1" w:styleId="PP">
    <w:name w:val="P_P"/>
    <w:basedOn w:val="Odstavecseseznamem"/>
    <w:link w:val="PPChar"/>
    <w:qFormat/>
    <w:rsid w:val="00DF0551"/>
    <w:pPr>
      <w:numPr>
        <w:numId w:val="8"/>
      </w:num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PChar">
    <w:name w:val="P_P Char"/>
    <w:basedOn w:val="Standardnpsmoodstavce"/>
    <w:link w:val="PP"/>
    <w:rsid w:val="00DF0551"/>
    <w:rPr>
      <w:rFonts w:asciiTheme="minorHAnsi" w:eastAsiaTheme="minorHAnsi" w:hAnsiTheme="minorHAnsi" w:cstheme="minorBidi"/>
      <w:lang w:eastAsia="en-US"/>
    </w:rPr>
  </w:style>
  <w:style w:type="paragraph" w:customStyle="1" w:styleId="PPP">
    <w:name w:val="P_PP"/>
    <w:basedOn w:val="PP"/>
    <w:qFormat/>
    <w:rsid w:val="00DF0551"/>
    <w:pPr>
      <w:numPr>
        <w:ilvl w:val="1"/>
      </w:numPr>
      <w:tabs>
        <w:tab w:val="num" w:pos="360"/>
      </w:tabs>
    </w:pPr>
  </w:style>
  <w:style w:type="paragraph" w:customStyle="1" w:styleId="OZUsnesen">
    <w:name w:val="OZ_Usnesení"/>
    <w:basedOn w:val="OZText"/>
    <w:next w:val="OZUsnesenText"/>
    <w:link w:val="OZUsnesenChar"/>
    <w:qFormat/>
    <w:rsid w:val="00361131"/>
    <w:rPr>
      <w:b/>
      <w:u w:val="single"/>
    </w:rPr>
  </w:style>
  <w:style w:type="paragraph" w:customStyle="1" w:styleId="OZUsnesenText">
    <w:name w:val="OZ_Usnesení_Text"/>
    <w:basedOn w:val="OZText"/>
    <w:next w:val="OZText"/>
    <w:link w:val="OZUsnesenTextChar"/>
    <w:qFormat/>
    <w:rsid w:val="000D6B0E"/>
    <w:rPr>
      <w:b/>
    </w:rPr>
  </w:style>
  <w:style w:type="character" w:customStyle="1" w:styleId="OZUsnesenChar">
    <w:name w:val="OZ_Usnesení Char"/>
    <w:basedOn w:val="OZTextChar1"/>
    <w:link w:val="OZUsnesen"/>
    <w:rsid w:val="00361131"/>
    <w:rPr>
      <w:rFonts w:asciiTheme="minorHAnsi" w:hAnsiTheme="minorHAnsi"/>
      <w:b/>
      <w:iCs/>
      <w:sz w:val="24"/>
      <w:szCs w:val="24"/>
      <w:u w:val="single"/>
      <w:lang w:eastAsia="ar-SA"/>
    </w:rPr>
  </w:style>
  <w:style w:type="paragraph" w:customStyle="1" w:styleId="OZPodbod">
    <w:name w:val="OZ_Podbod"/>
    <w:basedOn w:val="OZText"/>
    <w:next w:val="OZText"/>
    <w:link w:val="OZPodbodChar"/>
    <w:qFormat/>
    <w:rsid w:val="00B043BE"/>
    <w:pPr>
      <w:numPr>
        <w:ilvl w:val="1"/>
        <w:numId w:val="9"/>
      </w:numPr>
      <w:spacing w:after="120"/>
      <w:ind w:left="431" w:hanging="431"/>
    </w:pPr>
    <w:rPr>
      <w:b/>
    </w:rPr>
  </w:style>
  <w:style w:type="character" w:customStyle="1" w:styleId="OZUsnesenTextChar">
    <w:name w:val="OZ_Usnesení_Text Char"/>
    <w:basedOn w:val="OZTextChar1"/>
    <w:link w:val="OZUsnesenText"/>
    <w:rsid w:val="000D6B0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OZPodbodChar">
    <w:name w:val="OZ_Podbod Char"/>
    <w:basedOn w:val="OZTextChar1"/>
    <w:link w:val="OZPodbod"/>
    <w:rsid w:val="00B043B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6385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rad@bykov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organizace:</vt:lpstr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organizace:</dc:title>
  <dc:creator>Petra Plhoňová</dc:creator>
  <cp:lastModifiedBy>Petr Sedláček</cp:lastModifiedBy>
  <cp:revision>3</cp:revision>
  <cp:lastPrinted>2019-10-30T17:31:00Z</cp:lastPrinted>
  <dcterms:created xsi:type="dcterms:W3CDTF">2019-10-31T22:36:00Z</dcterms:created>
  <dcterms:modified xsi:type="dcterms:W3CDTF">2019-10-31T22:39:00Z</dcterms:modified>
</cp:coreProperties>
</file>